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21914C" w14:textId="77777777" w:rsidR="004B254D" w:rsidRPr="00D113D4" w:rsidRDefault="00B019D0" w:rsidP="004B254D">
      <w:pPr>
        <w:jc w:val="center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ZAPROSZENIE DO ZŁOŻENIA OFERT</w:t>
      </w:r>
      <w:r w:rsidR="009B5B76" w:rsidRPr="00D113D4">
        <w:rPr>
          <w:b/>
          <w:sz w:val="22"/>
          <w:szCs w:val="22"/>
        </w:rPr>
        <w:t>Y CENOWEJ</w:t>
      </w:r>
      <w:r w:rsidR="00214828" w:rsidRPr="00D113D4">
        <w:rPr>
          <w:b/>
          <w:sz w:val="22"/>
          <w:szCs w:val="22"/>
        </w:rPr>
        <w:t xml:space="preserve"> </w:t>
      </w:r>
    </w:p>
    <w:p w14:paraId="1ECFD58C" w14:textId="77777777" w:rsidR="004B254D" w:rsidRPr="00D113D4" w:rsidRDefault="004B254D" w:rsidP="004B254D">
      <w:pPr>
        <w:jc w:val="both"/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 xml:space="preserve">    </w:t>
      </w:r>
    </w:p>
    <w:p w14:paraId="26401388" w14:textId="03C7B5E0" w:rsidR="004B254D" w:rsidRPr="00D113D4" w:rsidRDefault="001A333A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IGKM</w:t>
      </w:r>
      <w:r w:rsidRPr="00454D26">
        <w:rPr>
          <w:sz w:val="22"/>
          <w:szCs w:val="22"/>
        </w:rPr>
        <w:t>.</w:t>
      </w:r>
      <w:r w:rsidR="004D25AD" w:rsidRPr="00454D26">
        <w:rPr>
          <w:sz w:val="22"/>
          <w:szCs w:val="22"/>
        </w:rPr>
        <w:t>7011.</w:t>
      </w:r>
      <w:r w:rsidR="00700B2E" w:rsidRPr="00454D26">
        <w:rPr>
          <w:sz w:val="22"/>
          <w:szCs w:val="22"/>
        </w:rPr>
        <w:t>41</w:t>
      </w:r>
      <w:r w:rsidR="00E36CBA" w:rsidRPr="00454D26">
        <w:rPr>
          <w:sz w:val="22"/>
          <w:szCs w:val="22"/>
        </w:rPr>
        <w:t>.</w:t>
      </w:r>
      <w:r w:rsidR="00454D26" w:rsidRPr="00454D26">
        <w:rPr>
          <w:sz w:val="22"/>
          <w:szCs w:val="22"/>
        </w:rPr>
        <w:t>2</w:t>
      </w:r>
      <w:r w:rsidR="006C5DD5" w:rsidRPr="00454D26">
        <w:rPr>
          <w:sz w:val="22"/>
          <w:szCs w:val="22"/>
        </w:rPr>
        <w:t>.</w:t>
      </w:r>
      <w:r w:rsidR="00F1402F" w:rsidRPr="00454D26">
        <w:rPr>
          <w:sz w:val="22"/>
          <w:szCs w:val="22"/>
        </w:rPr>
        <w:t>202</w:t>
      </w:r>
      <w:r w:rsidR="00454D26" w:rsidRPr="00454D26">
        <w:rPr>
          <w:sz w:val="22"/>
          <w:szCs w:val="22"/>
        </w:rPr>
        <w:t>5</w:t>
      </w:r>
      <w:r w:rsidRPr="00454D26">
        <w:rPr>
          <w:sz w:val="22"/>
          <w:szCs w:val="22"/>
        </w:rPr>
        <w:t xml:space="preserve">                                                    </w:t>
      </w:r>
      <w:r w:rsidR="008354B2" w:rsidRPr="00454D26">
        <w:rPr>
          <w:sz w:val="22"/>
          <w:szCs w:val="22"/>
        </w:rPr>
        <w:t xml:space="preserve">                </w:t>
      </w:r>
      <w:r w:rsidR="00454D26">
        <w:rPr>
          <w:sz w:val="22"/>
          <w:szCs w:val="22"/>
        </w:rPr>
        <w:t xml:space="preserve">         </w:t>
      </w:r>
      <w:r w:rsidR="008354B2" w:rsidRPr="00454D26">
        <w:rPr>
          <w:sz w:val="22"/>
          <w:szCs w:val="22"/>
        </w:rPr>
        <w:t xml:space="preserve">   </w:t>
      </w:r>
      <w:r w:rsidR="004B254D" w:rsidRPr="00D113D4">
        <w:rPr>
          <w:sz w:val="22"/>
          <w:szCs w:val="22"/>
        </w:rPr>
        <w:t>Poddębice, dnia</w:t>
      </w:r>
      <w:r w:rsidR="00422267">
        <w:rPr>
          <w:sz w:val="22"/>
          <w:szCs w:val="22"/>
        </w:rPr>
        <w:t xml:space="preserve"> </w:t>
      </w:r>
      <w:r w:rsidR="00454D26">
        <w:rPr>
          <w:sz w:val="22"/>
          <w:szCs w:val="22"/>
        </w:rPr>
        <w:t xml:space="preserve">03 </w:t>
      </w:r>
      <w:r w:rsidR="00422267">
        <w:rPr>
          <w:sz w:val="22"/>
          <w:szCs w:val="22"/>
        </w:rPr>
        <w:t xml:space="preserve">lipca </w:t>
      </w:r>
      <w:r w:rsidR="004B254D" w:rsidRPr="00D113D4">
        <w:rPr>
          <w:sz w:val="22"/>
          <w:szCs w:val="22"/>
        </w:rPr>
        <w:t xml:space="preserve"> </w:t>
      </w:r>
      <w:r w:rsidR="00F1402F" w:rsidRPr="00D113D4">
        <w:rPr>
          <w:sz w:val="22"/>
          <w:szCs w:val="22"/>
        </w:rPr>
        <w:t>202</w:t>
      </w:r>
      <w:r w:rsidR="00422267">
        <w:rPr>
          <w:sz w:val="22"/>
          <w:szCs w:val="22"/>
        </w:rPr>
        <w:t>5</w:t>
      </w:r>
      <w:r w:rsidR="004B254D" w:rsidRPr="00D113D4">
        <w:rPr>
          <w:sz w:val="22"/>
          <w:szCs w:val="22"/>
        </w:rPr>
        <w:t xml:space="preserve"> r.</w:t>
      </w:r>
    </w:p>
    <w:p w14:paraId="033A20AD" w14:textId="4E136332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 </w:t>
      </w:r>
      <w:r w:rsidR="00454D26">
        <w:rPr>
          <w:sz w:val="22"/>
          <w:szCs w:val="22"/>
        </w:rPr>
        <w:t xml:space="preserve">   </w:t>
      </w:r>
    </w:p>
    <w:p w14:paraId="68043F46" w14:textId="77777777" w:rsidR="003F155E" w:rsidRPr="00D113D4" w:rsidRDefault="003F155E" w:rsidP="003F155E">
      <w:pPr>
        <w:jc w:val="both"/>
        <w:rPr>
          <w:color w:val="FF0000"/>
          <w:sz w:val="22"/>
          <w:szCs w:val="22"/>
        </w:rPr>
      </w:pPr>
      <w:r w:rsidRPr="00D113D4">
        <w:rPr>
          <w:color w:val="FF0000"/>
          <w:sz w:val="22"/>
          <w:szCs w:val="22"/>
        </w:rPr>
        <w:t xml:space="preserve"> </w:t>
      </w:r>
    </w:p>
    <w:p w14:paraId="39BBA194" w14:textId="6751736D" w:rsidR="00F1402F" w:rsidRPr="00D113D4" w:rsidRDefault="004B254D" w:rsidP="00422267">
      <w:pPr>
        <w:ind w:firstLine="708"/>
        <w:jc w:val="both"/>
        <w:rPr>
          <w:i/>
          <w:sz w:val="22"/>
          <w:szCs w:val="22"/>
        </w:rPr>
      </w:pPr>
      <w:r w:rsidRPr="00D113D4">
        <w:rPr>
          <w:sz w:val="22"/>
          <w:szCs w:val="22"/>
        </w:rPr>
        <w:t>Gmina  Poddębice   z</w:t>
      </w:r>
      <w:r w:rsidR="00B019D0" w:rsidRPr="00D113D4">
        <w:rPr>
          <w:sz w:val="22"/>
          <w:szCs w:val="22"/>
        </w:rPr>
        <w:t>aprasza    do  złożenia   ofert</w:t>
      </w:r>
      <w:r w:rsidR="00205519" w:rsidRPr="00D113D4">
        <w:rPr>
          <w:sz w:val="22"/>
          <w:szCs w:val="22"/>
        </w:rPr>
        <w:t>y</w:t>
      </w:r>
      <w:r w:rsidR="00B019D0" w:rsidRPr="00D113D4">
        <w:rPr>
          <w:sz w:val="22"/>
          <w:szCs w:val="22"/>
        </w:rPr>
        <w:t xml:space="preserve"> </w:t>
      </w:r>
      <w:r w:rsidR="00205519" w:rsidRPr="00D113D4">
        <w:rPr>
          <w:sz w:val="22"/>
          <w:szCs w:val="22"/>
        </w:rPr>
        <w:t>cenowej</w:t>
      </w:r>
      <w:r w:rsidR="00E36CBA" w:rsidRPr="00D113D4">
        <w:rPr>
          <w:sz w:val="22"/>
          <w:szCs w:val="22"/>
        </w:rPr>
        <w:t xml:space="preserve"> na wykonanie prac, dostawę i montaż urządzeń</w:t>
      </w:r>
      <w:r w:rsidRPr="00D113D4">
        <w:rPr>
          <w:sz w:val="22"/>
          <w:szCs w:val="22"/>
        </w:rPr>
        <w:t xml:space="preserve"> </w:t>
      </w:r>
      <w:r w:rsidR="00F1402F" w:rsidRPr="00D113D4">
        <w:rPr>
          <w:sz w:val="22"/>
          <w:szCs w:val="22"/>
        </w:rPr>
        <w:t>dla potrzeb realizacji projektu pn</w:t>
      </w:r>
      <w:r w:rsidR="00DE7CBC" w:rsidRPr="00D113D4">
        <w:rPr>
          <w:sz w:val="22"/>
          <w:szCs w:val="22"/>
        </w:rPr>
        <w:t xml:space="preserve">. </w:t>
      </w:r>
      <w:r w:rsidR="00422267">
        <w:rPr>
          <w:sz w:val="22"/>
          <w:szCs w:val="22"/>
        </w:rPr>
        <w:t>Rozwój infrastruktury turystycznej i poprawa warunków życia   mieszkańców sołectwa Praga  i okolicznych miejscowości</w:t>
      </w:r>
    </w:p>
    <w:p w14:paraId="5974A25F" w14:textId="77777777" w:rsidR="00422267" w:rsidRDefault="00422267" w:rsidP="00EE4D99">
      <w:pPr>
        <w:rPr>
          <w:i/>
          <w:sz w:val="22"/>
          <w:szCs w:val="22"/>
        </w:rPr>
      </w:pPr>
    </w:p>
    <w:p w14:paraId="6E326AAD" w14:textId="0CB4EF39" w:rsidR="00EE4D99" w:rsidRPr="00D113D4" w:rsidRDefault="00B019D0" w:rsidP="00EE4D99">
      <w:pPr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Wartość szacunkowa zamówień</w:t>
      </w:r>
      <w:r w:rsidR="004B254D" w:rsidRPr="00D113D4">
        <w:rPr>
          <w:i/>
          <w:sz w:val="22"/>
          <w:szCs w:val="22"/>
        </w:rPr>
        <w:t xml:space="preserve"> </w:t>
      </w:r>
      <w:r w:rsidR="00D449CB" w:rsidRPr="00D113D4">
        <w:rPr>
          <w:i/>
          <w:sz w:val="22"/>
          <w:szCs w:val="22"/>
        </w:rPr>
        <w:t xml:space="preserve">poniżej kwoty określonej w art.2 ust.1 pkt. 1 ustawy z dnia 11 września 2019 r. - Prawo zamówień publicznych </w:t>
      </w:r>
      <w:r w:rsidR="00EE4D99" w:rsidRPr="00D113D4">
        <w:rPr>
          <w:sz w:val="22"/>
          <w:szCs w:val="22"/>
        </w:rPr>
        <w:t xml:space="preserve"> </w:t>
      </w:r>
      <w:r w:rsidR="0061103A" w:rsidRPr="00D113D4">
        <w:rPr>
          <w:i/>
          <w:sz w:val="22"/>
          <w:szCs w:val="22"/>
        </w:rPr>
        <w:t>( Dz. U. z 202</w:t>
      </w:r>
      <w:r w:rsidR="00422267">
        <w:rPr>
          <w:i/>
          <w:sz w:val="22"/>
          <w:szCs w:val="22"/>
        </w:rPr>
        <w:t>4</w:t>
      </w:r>
      <w:r w:rsidR="0061103A" w:rsidRPr="00D113D4">
        <w:rPr>
          <w:i/>
          <w:sz w:val="22"/>
          <w:szCs w:val="22"/>
        </w:rPr>
        <w:t xml:space="preserve"> r., poz. 1</w:t>
      </w:r>
      <w:r w:rsidR="00422267">
        <w:rPr>
          <w:i/>
          <w:sz w:val="22"/>
          <w:szCs w:val="22"/>
        </w:rPr>
        <w:t xml:space="preserve">320 ze zmianami </w:t>
      </w:r>
      <w:r w:rsidR="00EE4D99" w:rsidRPr="00D113D4">
        <w:rPr>
          <w:i/>
          <w:sz w:val="22"/>
          <w:szCs w:val="22"/>
        </w:rPr>
        <w:t>);</w:t>
      </w:r>
    </w:p>
    <w:p w14:paraId="1F336CBB" w14:textId="77777777" w:rsidR="00EE4D99" w:rsidRPr="00D113D4" w:rsidRDefault="00EE4D99" w:rsidP="00EE4D99">
      <w:pPr>
        <w:rPr>
          <w:sz w:val="22"/>
          <w:szCs w:val="22"/>
        </w:rPr>
      </w:pPr>
    </w:p>
    <w:p w14:paraId="12DEFB68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1. Zamawiający:</w:t>
      </w:r>
    </w:p>
    <w:p w14:paraId="0F5F8479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bCs/>
          <w:sz w:val="22"/>
          <w:szCs w:val="22"/>
        </w:rPr>
        <w:t>Gmina Poddębice</w:t>
      </w:r>
    </w:p>
    <w:p w14:paraId="5E69D891" w14:textId="77777777" w:rsidR="006A02EA" w:rsidRPr="00D113D4" w:rsidRDefault="007A58DE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Siedziba: 99 -</w:t>
      </w:r>
      <w:r w:rsidR="006A02EA" w:rsidRPr="00D113D4">
        <w:rPr>
          <w:bCs/>
          <w:sz w:val="22"/>
          <w:szCs w:val="22"/>
        </w:rPr>
        <w:t xml:space="preserve"> 200 Poddębice, ul. Łódzka 17/21 </w:t>
      </w:r>
    </w:p>
    <w:p w14:paraId="1DA61EE0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Cs/>
          <w:sz w:val="22"/>
          <w:szCs w:val="22"/>
        </w:rPr>
        <w:t>REGON 7</w:t>
      </w:r>
      <w:r w:rsidR="001057EE" w:rsidRPr="00D113D4">
        <w:rPr>
          <w:bCs/>
          <w:sz w:val="22"/>
          <w:szCs w:val="22"/>
        </w:rPr>
        <w:t>30934387        NIP  828 - 135 - 51 -</w:t>
      </w:r>
      <w:r w:rsidRPr="00D113D4">
        <w:rPr>
          <w:bCs/>
          <w:sz w:val="22"/>
          <w:szCs w:val="22"/>
        </w:rPr>
        <w:t xml:space="preserve"> 00</w:t>
      </w:r>
    </w:p>
    <w:p w14:paraId="08FB35F2" w14:textId="77777777" w:rsidR="006A02EA" w:rsidRPr="00D113D4" w:rsidRDefault="006A02EA" w:rsidP="006A02EA">
      <w:pPr>
        <w:jc w:val="both"/>
        <w:rPr>
          <w:bCs/>
          <w:sz w:val="22"/>
          <w:szCs w:val="22"/>
        </w:rPr>
      </w:pPr>
    </w:p>
    <w:p w14:paraId="28512BB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b/>
          <w:sz w:val="22"/>
          <w:szCs w:val="22"/>
        </w:rPr>
        <w:t xml:space="preserve">2.Opis przedmiotu zamówienia: </w:t>
      </w:r>
    </w:p>
    <w:p w14:paraId="4D075BDB" w14:textId="748682F2" w:rsidR="00E36CBA" w:rsidRPr="00422267" w:rsidRDefault="00381CF1" w:rsidP="00EA3E23">
      <w:pPr>
        <w:jc w:val="both"/>
        <w:rPr>
          <w:i/>
          <w:sz w:val="22"/>
          <w:szCs w:val="22"/>
        </w:rPr>
      </w:pPr>
      <w:r w:rsidRPr="00D113D4">
        <w:rPr>
          <w:sz w:val="22"/>
          <w:szCs w:val="22"/>
        </w:rPr>
        <w:t>2.1.</w:t>
      </w:r>
      <w:r w:rsidR="00D86DA1">
        <w:rPr>
          <w:sz w:val="22"/>
          <w:szCs w:val="22"/>
        </w:rPr>
        <w:t xml:space="preserve"> </w:t>
      </w:r>
      <w:r w:rsidR="00865F02">
        <w:rPr>
          <w:sz w:val="22"/>
          <w:szCs w:val="22"/>
        </w:rPr>
        <w:t xml:space="preserve">W ramach </w:t>
      </w:r>
      <w:r w:rsidR="00D86DA1">
        <w:rPr>
          <w:sz w:val="22"/>
          <w:szCs w:val="22"/>
        </w:rPr>
        <w:t xml:space="preserve"> zadania</w:t>
      </w:r>
      <w:r w:rsidR="00E36CBA" w:rsidRPr="00D113D4">
        <w:rPr>
          <w:sz w:val="22"/>
          <w:szCs w:val="22"/>
        </w:rPr>
        <w:t xml:space="preserve"> pn.</w:t>
      </w:r>
      <w:r w:rsidR="00422267" w:rsidRPr="00422267">
        <w:rPr>
          <w:sz w:val="22"/>
          <w:szCs w:val="22"/>
        </w:rPr>
        <w:t xml:space="preserve"> </w:t>
      </w:r>
      <w:r w:rsidR="00422267">
        <w:rPr>
          <w:sz w:val="22"/>
          <w:szCs w:val="22"/>
        </w:rPr>
        <w:t>Rozwój infrastruktury turystycznej i poprawa warunków życia   mieszkańców sołectwa Praga  i okolicznych miejscowości</w:t>
      </w:r>
      <w:r w:rsidR="00D113D4">
        <w:rPr>
          <w:sz w:val="22"/>
          <w:szCs w:val="22"/>
        </w:rPr>
        <w:t xml:space="preserve"> </w:t>
      </w:r>
      <w:r w:rsidR="00E36CBA" w:rsidRPr="00D113D4">
        <w:rPr>
          <w:sz w:val="22"/>
          <w:szCs w:val="22"/>
        </w:rPr>
        <w:t xml:space="preserve"> </w:t>
      </w:r>
      <w:r w:rsidR="00865F02">
        <w:rPr>
          <w:sz w:val="22"/>
          <w:szCs w:val="22"/>
        </w:rPr>
        <w:t>należy zrealizować</w:t>
      </w:r>
      <w:r w:rsidR="00D86DA1">
        <w:rPr>
          <w:sz w:val="22"/>
          <w:szCs w:val="22"/>
        </w:rPr>
        <w:t>:</w:t>
      </w:r>
    </w:p>
    <w:p w14:paraId="24EC0119" w14:textId="5BB75EBD" w:rsidR="00422267" w:rsidRDefault="00516C4B" w:rsidP="00D453D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a)</w:t>
      </w:r>
      <w:r w:rsidR="00422267">
        <w:rPr>
          <w:sz w:val="22"/>
          <w:szCs w:val="22"/>
        </w:rPr>
        <w:t xml:space="preserve"> podłoż</w:t>
      </w:r>
      <w:r w:rsidR="00865F02">
        <w:rPr>
          <w:sz w:val="22"/>
          <w:szCs w:val="22"/>
        </w:rPr>
        <w:t>e</w:t>
      </w:r>
      <w:r w:rsidR="00422267">
        <w:rPr>
          <w:sz w:val="22"/>
          <w:szCs w:val="22"/>
        </w:rPr>
        <w:t xml:space="preserve"> z kostki brukowej</w:t>
      </w:r>
      <w:r w:rsidR="00890FA9">
        <w:rPr>
          <w:sz w:val="22"/>
          <w:szCs w:val="22"/>
        </w:rPr>
        <w:t xml:space="preserve"> </w:t>
      </w:r>
      <w:r w:rsidR="00422267">
        <w:rPr>
          <w:sz w:val="22"/>
          <w:szCs w:val="22"/>
        </w:rPr>
        <w:t xml:space="preserve">10 cm i grubości 6 cm </w:t>
      </w:r>
      <w:r w:rsidR="00890FA9">
        <w:rPr>
          <w:sz w:val="22"/>
          <w:szCs w:val="22"/>
        </w:rPr>
        <w:t xml:space="preserve">wraz z obrzeżami </w:t>
      </w:r>
      <w:r w:rsidR="00422267">
        <w:rPr>
          <w:sz w:val="22"/>
          <w:szCs w:val="22"/>
        </w:rPr>
        <w:t>na pow. oko. 80 m</w:t>
      </w:r>
      <w:r w:rsidR="00422267" w:rsidRPr="00422267">
        <w:rPr>
          <w:sz w:val="22"/>
          <w:szCs w:val="22"/>
          <w:vertAlign w:val="superscript"/>
        </w:rPr>
        <w:t>2</w:t>
      </w:r>
      <w:r w:rsidR="00890FA9">
        <w:rPr>
          <w:sz w:val="22"/>
          <w:szCs w:val="22"/>
          <w:vertAlign w:val="superscript"/>
        </w:rPr>
        <w:t xml:space="preserve"> </w:t>
      </w:r>
      <w:r w:rsidR="00890FA9">
        <w:rPr>
          <w:sz w:val="22"/>
          <w:szCs w:val="22"/>
        </w:rPr>
        <w:t xml:space="preserve"> z materiału Wykonawcy</w:t>
      </w:r>
      <w:r w:rsidR="00422267">
        <w:rPr>
          <w:sz w:val="22"/>
          <w:szCs w:val="22"/>
        </w:rPr>
        <w:t>;</w:t>
      </w:r>
    </w:p>
    <w:p w14:paraId="17C654E0" w14:textId="1FD2587F" w:rsidR="00422267" w:rsidRDefault="00422267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b)zakup i montaż</w:t>
      </w:r>
      <w:r w:rsidR="006C10B0">
        <w:rPr>
          <w:sz w:val="22"/>
          <w:szCs w:val="22"/>
        </w:rPr>
        <w:t xml:space="preserve"> 2 wolnostojących altan ogrodowych o pow.35 m</w:t>
      </w:r>
      <w:r w:rsidR="006C10B0" w:rsidRPr="006C10B0">
        <w:rPr>
          <w:sz w:val="22"/>
          <w:szCs w:val="22"/>
          <w:vertAlign w:val="superscript"/>
        </w:rPr>
        <w:t>2</w:t>
      </w:r>
      <w:r w:rsidR="006C10B0">
        <w:rPr>
          <w:sz w:val="22"/>
          <w:szCs w:val="22"/>
        </w:rPr>
        <w:t xml:space="preserve"> każda wraz z przenośną toaletą</w:t>
      </w:r>
      <w:r w:rsidR="00890FA9">
        <w:rPr>
          <w:sz w:val="22"/>
          <w:szCs w:val="22"/>
        </w:rPr>
        <w:t xml:space="preserve"> </w:t>
      </w:r>
      <w:r w:rsidR="00890FA9">
        <w:rPr>
          <w:sz w:val="22"/>
          <w:szCs w:val="22"/>
        </w:rPr>
        <w:br/>
        <w:t>z pisuarem i umywalką</w:t>
      </w:r>
      <w:r w:rsidR="00454D26">
        <w:rPr>
          <w:sz w:val="22"/>
          <w:szCs w:val="22"/>
        </w:rPr>
        <w:t xml:space="preserve"> ( 1 sztuka)</w:t>
      </w:r>
      <w:r w:rsidR="00890FA9">
        <w:rPr>
          <w:sz w:val="22"/>
          <w:szCs w:val="22"/>
        </w:rPr>
        <w:t>;</w:t>
      </w:r>
    </w:p>
    <w:p w14:paraId="62228382" w14:textId="01EBBC1E" w:rsidR="00890FA9" w:rsidRDefault="00890FA9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c) zakup i wykonanie nasadzenia krzewów iglastych tui i 5 szt</w:t>
      </w:r>
      <w:r w:rsidR="00E9176D">
        <w:rPr>
          <w:sz w:val="22"/>
          <w:szCs w:val="22"/>
        </w:rPr>
        <w:t>u</w:t>
      </w:r>
      <w:r>
        <w:rPr>
          <w:sz w:val="22"/>
          <w:szCs w:val="22"/>
        </w:rPr>
        <w:t xml:space="preserve">k wiśni </w:t>
      </w:r>
      <w:r w:rsidR="00E9176D">
        <w:rPr>
          <w:sz w:val="22"/>
          <w:szCs w:val="22"/>
        </w:rPr>
        <w:t>miododajnej;</w:t>
      </w:r>
    </w:p>
    <w:p w14:paraId="4F8BE4D2" w14:textId="007DDD5B" w:rsidR="00E9176D" w:rsidRDefault="00E9176D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d)zakup i montaż 2 budek lęgowych dla ptaków oraz domku dla owadów;</w:t>
      </w:r>
    </w:p>
    <w:p w14:paraId="1085E485" w14:textId="738CAD65" w:rsidR="00E9176D" w:rsidRDefault="00E9176D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e)zakup i montaż 4 lamp solarnych;</w:t>
      </w:r>
    </w:p>
    <w:p w14:paraId="4658F7B4" w14:textId="5553C052" w:rsidR="00E9176D" w:rsidRDefault="00E9176D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f)zakup i montaż 4 stołów, 8 ławek i 4 krzeseł o konstrukcji drewniano – metalowej;</w:t>
      </w:r>
    </w:p>
    <w:p w14:paraId="5A94C897" w14:textId="2499E6F9" w:rsidR="00E9176D" w:rsidRDefault="00E9176D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g)zakup i montaż grilla gazowego wolnostojącego wraz z 11 kg butlą;</w:t>
      </w:r>
    </w:p>
    <w:p w14:paraId="78A84FDC" w14:textId="48F9B1F1" w:rsidR="00E9176D" w:rsidRDefault="00E9176D" w:rsidP="00D453DD">
      <w:pPr>
        <w:jc w:val="both"/>
        <w:rPr>
          <w:sz w:val="22"/>
          <w:szCs w:val="22"/>
        </w:rPr>
      </w:pPr>
      <w:r>
        <w:rPr>
          <w:sz w:val="22"/>
          <w:szCs w:val="22"/>
        </w:rPr>
        <w:t>h)zakup i montaż 3 koszy zewnętrznych</w:t>
      </w:r>
      <w:r w:rsidR="00AD5902">
        <w:rPr>
          <w:sz w:val="22"/>
          <w:szCs w:val="22"/>
        </w:rPr>
        <w:t xml:space="preserve"> </w:t>
      </w:r>
      <w:r w:rsidR="00AD5902" w:rsidRPr="00454D26">
        <w:rPr>
          <w:sz w:val="22"/>
          <w:szCs w:val="22"/>
        </w:rPr>
        <w:t>do segregacji</w:t>
      </w:r>
      <w:r w:rsidR="00454D26">
        <w:rPr>
          <w:sz w:val="22"/>
          <w:szCs w:val="22"/>
        </w:rPr>
        <w:t>.</w:t>
      </w:r>
    </w:p>
    <w:p w14:paraId="69C0915C" w14:textId="249C8C81" w:rsidR="007F53CB" w:rsidRPr="00D967A1" w:rsidRDefault="00516C4B" w:rsidP="00E36CBA">
      <w:pPr>
        <w:jc w:val="both"/>
        <w:rPr>
          <w:sz w:val="22"/>
          <w:szCs w:val="22"/>
          <w:lang w:eastAsia="pl-PL"/>
        </w:rPr>
      </w:pPr>
      <w:r w:rsidRPr="00D113D4">
        <w:rPr>
          <w:sz w:val="22"/>
          <w:szCs w:val="22"/>
        </w:rPr>
        <w:t>2.</w:t>
      </w:r>
      <w:r w:rsidR="00E9176D">
        <w:rPr>
          <w:sz w:val="22"/>
          <w:szCs w:val="22"/>
        </w:rPr>
        <w:t>2</w:t>
      </w:r>
      <w:r w:rsidR="007F53CB" w:rsidRPr="00D113D4">
        <w:rPr>
          <w:sz w:val="22"/>
          <w:szCs w:val="22"/>
        </w:rPr>
        <w:t>.</w:t>
      </w:r>
      <w:r w:rsidR="00E008E2">
        <w:rPr>
          <w:sz w:val="22"/>
          <w:szCs w:val="22"/>
        </w:rPr>
        <w:t>W</w:t>
      </w:r>
      <w:r w:rsidR="00D113D4" w:rsidRPr="00D113D4">
        <w:rPr>
          <w:sz w:val="22"/>
          <w:szCs w:val="22"/>
        </w:rPr>
        <w:t xml:space="preserve"> ramach </w:t>
      </w:r>
      <w:r w:rsidR="00D113D4" w:rsidRPr="00D967A1">
        <w:rPr>
          <w:sz w:val="22"/>
          <w:szCs w:val="22"/>
        </w:rPr>
        <w:t>przedmiotu zamówienia</w:t>
      </w:r>
      <w:r w:rsidR="00D113D4" w:rsidRPr="00D113D4">
        <w:rPr>
          <w:color w:val="FF0000"/>
          <w:sz w:val="22"/>
          <w:szCs w:val="22"/>
        </w:rPr>
        <w:t xml:space="preserve"> </w:t>
      </w:r>
      <w:r w:rsidR="007F53CB" w:rsidRPr="00D113D4">
        <w:rPr>
          <w:color w:val="FF0000"/>
          <w:sz w:val="22"/>
          <w:szCs w:val="22"/>
        </w:rPr>
        <w:t xml:space="preserve"> </w:t>
      </w:r>
      <w:r w:rsidR="00E008E2" w:rsidRPr="00D967A1">
        <w:rPr>
          <w:sz w:val="22"/>
          <w:szCs w:val="22"/>
        </w:rPr>
        <w:t xml:space="preserve">należy </w:t>
      </w:r>
      <w:r w:rsidR="00D113D4" w:rsidRPr="00D967A1">
        <w:rPr>
          <w:sz w:val="22"/>
          <w:szCs w:val="22"/>
        </w:rPr>
        <w:t xml:space="preserve">zakupić i posadzić </w:t>
      </w:r>
      <w:r w:rsidR="007F53CB" w:rsidRPr="00D967A1">
        <w:rPr>
          <w:sz w:val="22"/>
          <w:szCs w:val="22"/>
        </w:rPr>
        <w:t xml:space="preserve"> drzewa i krzewy ozdobne </w:t>
      </w:r>
      <w:r w:rsidR="00D967A1">
        <w:rPr>
          <w:sz w:val="22"/>
          <w:szCs w:val="22"/>
        </w:rPr>
        <w:br/>
      </w:r>
      <w:r w:rsidR="007F53CB" w:rsidRPr="00D967A1">
        <w:rPr>
          <w:sz w:val="22"/>
          <w:szCs w:val="22"/>
        </w:rPr>
        <w:t xml:space="preserve">o średnicy </w:t>
      </w:r>
      <w:r w:rsidRPr="00D967A1">
        <w:rPr>
          <w:sz w:val="22"/>
          <w:szCs w:val="22"/>
        </w:rPr>
        <w:t>drzewa na wysokości 1,</w:t>
      </w:r>
      <w:r w:rsidR="0055697B">
        <w:rPr>
          <w:sz w:val="22"/>
          <w:szCs w:val="22"/>
        </w:rPr>
        <w:t>3</w:t>
      </w:r>
      <w:r w:rsidR="00D967A1">
        <w:rPr>
          <w:sz w:val="22"/>
          <w:szCs w:val="22"/>
        </w:rPr>
        <w:t xml:space="preserve"> </w:t>
      </w:r>
      <w:r w:rsidRPr="00D967A1">
        <w:rPr>
          <w:sz w:val="22"/>
          <w:szCs w:val="22"/>
        </w:rPr>
        <w:t>m -</w:t>
      </w:r>
      <w:r w:rsidR="00F248FD">
        <w:rPr>
          <w:sz w:val="22"/>
          <w:szCs w:val="22"/>
        </w:rPr>
        <w:t>10 cm</w:t>
      </w:r>
      <w:r w:rsidR="00E9176D">
        <w:rPr>
          <w:sz w:val="22"/>
          <w:szCs w:val="22"/>
        </w:rPr>
        <w:t xml:space="preserve"> 5 szt. wiśni </w:t>
      </w:r>
      <w:r w:rsidR="00F248FD">
        <w:rPr>
          <w:sz w:val="22"/>
          <w:szCs w:val="22"/>
        </w:rPr>
        <w:t xml:space="preserve"> </w:t>
      </w:r>
      <w:r w:rsidR="0055697B">
        <w:rPr>
          <w:sz w:val="22"/>
          <w:szCs w:val="22"/>
        </w:rPr>
        <w:t xml:space="preserve">i </w:t>
      </w:r>
      <w:r w:rsidR="005B025E">
        <w:rPr>
          <w:sz w:val="22"/>
          <w:szCs w:val="22"/>
        </w:rPr>
        <w:t xml:space="preserve">ok. 30 szt. </w:t>
      </w:r>
      <w:r w:rsidR="00E9176D">
        <w:rPr>
          <w:sz w:val="22"/>
          <w:szCs w:val="22"/>
        </w:rPr>
        <w:t>tui.</w:t>
      </w:r>
    </w:p>
    <w:p w14:paraId="2305AA67" w14:textId="35FFB957" w:rsidR="006A02EA" w:rsidRPr="00535404" w:rsidRDefault="00EE4D99" w:rsidP="00AF711E">
      <w:pPr>
        <w:rPr>
          <w:b/>
          <w:sz w:val="22"/>
          <w:szCs w:val="22"/>
        </w:rPr>
      </w:pPr>
      <w:r w:rsidRPr="00D113D4">
        <w:rPr>
          <w:sz w:val="22"/>
          <w:szCs w:val="22"/>
        </w:rPr>
        <w:t>2.</w:t>
      </w:r>
      <w:r w:rsidR="0055697B">
        <w:rPr>
          <w:sz w:val="22"/>
          <w:szCs w:val="22"/>
        </w:rPr>
        <w:t>3</w:t>
      </w:r>
      <w:r w:rsidRPr="00D113D4">
        <w:rPr>
          <w:sz w:val="22"/>
          <w:szCs w:val="22"/>
        </w:rPr>
        <w:t xml:space="preserve">.W ramach obowiązków Wykonawców należy </w:t>
      </w:r>
      <w:r w:rsidR="00866676" w:rsidRPr="00D113D4">
        <w:rPr>
          <w:sz w:val="22"/>
          <w:szCs w:val="22"/>
        </w:rPr>
        <w:t>również</w:t>
      </w:r>
      <w:r w:rsidRPr="00D113D4">
        <w:rPr>
          <w:sz w:val="22"/>
          <w:szCs w:val="22"/>
        </w:rPr>
        <w:t xml:space="preserve"> utylizacja wszystkich odpadów powstałych </w:t>
      </w:r>
      <w:r w:rsidRPr="00D113D4">
        <w:rPr>
          <w:sz w:val="22"/>
          <w:szCs w:val="22"/>
        </w:rPr>
        <w:br/>
        <w:t xml:space="preserve"> w wyniku prowadzonych prac.</w:t>
      </w:r>
      <w:r w:rsidRPr="00D113D4">
        <w:rPr>
          <w:sz w:val="22"/>
          <w:szCs w:val="22"/>
        </w:rPr>
        <w:br/>
      </w:r>
      <w:r w:rsidR="006A02EA" w:rsidRPr="00D113D4">
        <w:rPr>
          <w:b/>
          <w:sz w:val="22"/>
          <w:szCs w:val="22"/>
        </w:rPr>
        <w:t xml:space="preserve">3.Rodzaje i opis kryteriów, którymi Zamawiający będzie się kierował  przy wyborze oferty, wraz </w:t>
      </w:r>
      <w:r w:rsidR="00182460" w:rsidRPr="00D113D4">
        <w:rPr>
          <w:b/>
          <w:sz w:val="22"/>
          <w:szCs w:val="22"/>
        </w:rPr>
        <w:br/>
      </w:r>
      <w:r w:rsidR="006A02EA" w:rsidRPr="00D113D4">
        <w:rPr>
          <w:b/>
          <w:sz w:val="22"/>
          <w:szCs w:val="22"/>
        </w:rPr>
        <w:t>z podaniem znaczenia tych kryteriów i sposobu oceny ofert oraz opis sposobu obliczenia ceny.</w:t>
      </w:r>
    </w:p>
    <w:p w14:paraId="2B66F215" w14:textId="77777777" w:rsidR="006A02EA" w:rsidRPr="00D113D4" w:rsidRDefault="000D0A28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3.1.W cenę ofert</w:t>
      </w:r>
      <w:r w:rsidR="001A36F2" w:rsidRPr="00D113D4">
        <w:rPr>
          <w:sz w:val="22"/>
          <w:szCs w:val="22"/>
        </w:rPr>
        <w:t>y</w:t>
      </w:r>
      <w:r w:rsidR="00DC4F95" w:rsidRPr="00D113D4">
        <w:rPr>
          <w:sz w:val="22"/>
          <w:szCs w:val="22"/>
        </w:rPr>
        <w:t xml:space="preserve"> </w:t>
      </w:r>
      <w:r w:rsidR="006A02EA" w:rsidRPr="00D113D4">
        <w:rPr>
          <w:sz w:val="22"/>
          <w:szCs w:val="22"/>
        </w:rPr>
        <w:t xml:space="preserve"> należy wliczyć:</w:t>
      </w:r>
    </w:p>
    <w:p w14:paraId="2761E01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a) wartość usługi określoną w oparciu o przedmiot zamówienia</w:t>
      </w:r>
      <w:r w:rsidR="000D0A28" w:rsidRPr="00D113D4">
        <w:rPr>
          <w:sz w:val="22"/>
          <w:szCs w:val="22"/>
        </w:rPr>
        <w:t xml:space="preserve"> wraz z materiałem</w:t>
      </w:r>
      <w:r w:rsidRPr="00D113D4">
        <w:rPr>
          <w:sz w:val="22"/>
          <w:szCs w:val="22"/>
        </w:rPr>
        <w:t>,</w:t>
      </w:r>
    </w:p>
    <w:p w14:paraId="70DF226E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b) obowiązujący podatek od towarów i usług VAT.</w:t>
      </w:r>
    </w:p>
    <w:p w14:paraId="3B38BFC3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c) cena powinna być wyrażona cyfrowo i słownie.</w:t>
      </w:r>
    </w:p>
    <w:p w14:paraId="0B21619A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3.2. Cena podana przez Wykonawcę jest obowiązująca przez okres umowy i nie będzie podlegała zmianie.</w:t>
      </w:r>
    </w:p>
    <w:p w14:paraId="1AAA088B" w14:textId="77777777" w:rsidR="006A02EA" w:rsidRPr="00D113D4" w:rsidRDefault="006A02EA" w:rsidP="006A02EA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Przy wyborze ofert Zamawiający będzie się kierował następującymi kryteriami:</w:t>
      </w:r>
    </w:p>
    <w:p w14:paraId="08168DCC" w14:textId="77777777" w:rsidR="006A02EA" w:rsidRPr="00D113D4" w:rsidRDefault="006A02EA" w:rsidP="006A02EA">
      <w:pPr>
        <w:jc w:val="both"/>
        <w:rPr>
          <w:b/>
          <w:sz w:val="22"/>
          <w:szCs w:val="22"/>
        </w:rPr>
      </w:pPr>
      <w:r w:rsidRPr="00D113D4">
        <w:rPr>
          <w:sz w:val="22"/>
          <w:szCs w:val="22"/>
        </w:rPr>
        <w:t>kryterium</w:t>
      </w:r>
      <w:r w:rsidRPr="00D113D4">
        <w:rPr>
          <w:b/>
          <w:sz w:val="22"/>
          <w:szCs w:val="22"/>
        </w:rPr>
        <w:t>: cena -   100 %</w:t>
      </w:r>
    </w:p>
    <w:p w14:paraId="644A81A8" w14:textId="77777777" w:rsidR="004120B9" w:rsidRPr="00D113D4" w:rsidRDefault="00381CF1" w:rsidP="004120B9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3.3.Zamawiający wybierze ofertę cenową odpowiadającą postawionym przez niego wymogom </w:t>
      </w:r>
      <w:r w:rsidRPr="00D113D4">
        <w:rPr>
          <w:sz w:val="22"/>
          <w:szCs w:val="22"/>
        </w:rPr>
        <w:br/>
        <w:t>i o najniższej cenie.</w:t>
      </w:r>
      <w:r w:rsidR="000D0A28" w:rsidRPr="00D113D4">
        <w:rPr>
          <w:sz w:val="22"/>
          <w:szCs w:val="22"/>
        </w:rPr>
        <w:t xml:space="preserve"> Wykonawca</w:t>
      </w:r>
      <w:r w:rsidR="00B019D0" w:rsidRPr="00D113D4">
        <w:rPr>
          <w:sz w:val="22"/>
          <w:szCs w:val="22"/>
        </w:rPr>
        <w:t xml:space="preserve"> może złożyć </w:t>
      </w:r>
      <w:r w:rsidR="0054341D" w:rsidRPr="00D113D4">
        <w:rPr>
          <w:sz w:val="22"/>
          <w:szCs w:val="22"/>
        </w:rPr>
        <w:t>tylko</w:t>
      </w:r>
      <w:r w:rsidR="000D0A28" w:rsidRPr="00D113D4">
        <w:rPr>
          <w:sz w:val="22"/>
          <w:szCs w:val="22"/>
        </w:rPr>
        <w:t xml:space="preserve"> </w:t>
      </w:r>
      <w:r w:rsidR="00B019D0" w:rsidRPr="00D113D4">
        <w:rPr>
          <w:sz w:val="22"/>
          <w:szCs w:val="22"/>
        </w:rPr>
        <w:t xml:space="preserve">jedną </w:t>
      </w:r>
      <w:r w:rsidR="00533916" w:rsidRPr="00D113D4">
        <w:rPr>
          <w:sz w:val="22"/>
          <w:szCs w:val="22"/>
        </w:rPr>
        <w:t>ofertę.</w:t>
      </w:r>
    </w:p>
    <w:p w14:paraId="195CECDD" w14:textId="77777777" w:rsidR="00604B54" w:rsidRPr="00D113D4" w:rsidRDefault="00381CF1" w:rsidP="006C5DD5">
      <w:pPr>
        <w:rPr>
          <w:sz w:val="22"/>
          <w:szCs w:val="22"/>
        </w:rPr>
      </w:pPr>
      <w:r w:rsidRPr="00D113D4">
        <w:rPr>
          <w:sz w:val="22"/>
          <w:szCs w:val="22"/>
        </w:rPr>
        <w:t>3.4</w:t>
      </w:r>
      <w:r w:rsidR="006868BD" w:rsidRPr="00D113D4">
        <w:rPr>
          <w:sz w:val="22"/>
          <w:szCs w:val="22"/>
        </w:rPr>
        <w:t>.</w:t>
      </w:r>
      <w:r w:rsidR="007C056C">
        <w:rPr>
          <w:sz w:val="22"/>
          <w:szCs w:val="22"/>
        </w:rPr>
        <w:t>Z wybranym Wykonawcą zostanie podpisana  umowa</w:t>
      </w:r>
      <w:r w:rsidR="000D0A28" w:rsidRPr="00D113D4">
        <w:rPr>
          <w:sz w:val="22"/>
          <w:szCs w:val="22"/>
        </w:rPr>
        <w:t>.</w:t>
      </w:r>
    </w:p>
    <w:p w14:paraId="4DAA19F0" w14:textId="77777777" w:rsidR="0055697B" w:rsidRDefault="006A02EA" w:rsidP="006C5DD5">
      <w:pPr>
        <w:rPr>
          <w:b/>
          <w:sz w:val="22"/>
          <w:szCs w:val="22"/>
        </w:rPr>
      </w:pPr>
      <w:r w:rsidRPr="00D113D4">
        <w:rPr>
          <w:b/>
          <w:sz w:val="22"/>
          <w:szCs w:val="22"/>
        </w:rPr>
        <w:t>4</w:t>
      </w:r>
      <w:r w:rsidR="004B254D" w:rsidRPr="00D113D4">
        <w:rPr>
          <w:b/>
          <w:sz w:val="22"/>
          <w:szCs w:val="22"/>
        </w:rPr>
        <w:t>.Wymaga</w:t>
      </w:r>
      <w:r w:rsidR="006509BF" w:rsidRPr="00D113D4">
        <w:rPr>
          <w:b/>
          <w:sz w:val="22"/>
          <w:szCs w:val="22"/>
        </w:rPr>
        <w:t>ny termin realizacji zamówienia</w:t>
      </w:r>
      <w:r w:rsidR="004B254D" w:rsidRPr="00D113D4">
        <w:rPr>
          <w:b/>
          <w:sz w:val="22"/>
          <w:szCs w:val="22"/>
        </w:rPr>
        <w:t>:</w:t>
      </w:r>
    </w:p>
    <w:p w14:paraId="6361BCD7" w14:textId="570CE570" w:rsidR="006C5DD5" w:rsidRPr="0055697B" w:rsidRDefault="0055697B" w:rsidP="006C5DD5">
      <w:pPr>
        <w:rPr>
          <w:b/>
          <w:sz w:val="22"/>
          <w:szCs w:val="22"/>
        </w:rPr>
      </w:pPr>
      <w:r>
        <w:rPr>
          <w:b/>
          <w:sz w:val="22"/>
          <w:szCs w:val="22"/>
        </w:rPr>
        <w:t>120</w:t>
      </w:r>
      <w:r w:rsidR="00214828" w:rsidRPr="009118CA">
        <w:rPr>
          <w:sz w:val="22"/>
          <w:szCs w:val="22"/>
        </w:rPr>
        <w:t xml:space="preserve"> dni od</w:t>
      </w:r>
      <w:r w:rsidR="00214828" w:rsidRPr="00D113D4">
        <w:rPr>
          <w:sz w:val="22"/>
          <w:szCs w:val="22"/>
        </w:rPr>
        <w:t xml:space="preserve"> dnia podpisania umowy </w:t>
      </w:r>
      <w:r w:rsidR="00802C7A" w:rsidRPr="00D113D4">
        <w:rPr>
          <w:sz w:val="22"/>
          <w:szCs w:val="22"/>
        </w:rPr>
        <w:t xml:space="preserve"> </w:t>
      </w:r>
      <w:r w:rsidR="00842D66" w:rsidRPr="00D113D4">
        <w:rPr>
          <w:sz w:val="22"/>
          <w:szCs w:val="22"/>
        </w:rPr>
        <w:t xml:space="preserve"> </w:t>
      </w:r>
      <w:r w:rsidR="00B47691" w:rsidRPr="00D113D4">
        <w:rPr>
          <w:sz w:val="22"/>
          <w:szCs w:val="22"/>
        </w:rPr>
        <w:br/>
      </w:r>
      <w:r w:rsidR="006C5DD5" w:rsidRPr="00D113D4">
        <w:rPr>
          <w:b/>
          <w:sz w:val="22"/>
          <w:szCs w:val="22"/>
        </w:rPr>
        <w:t xml:space="preserve">5. Zdolności technicznej lub zawodowej: </w:t>
      </w:r>
    </w:p>
    <w:p w14:paraId="37967F4A" w14:textId="77777777" w:rsidR="006C5DD5" w:rsidRPr="00D113D4" w:rsidRDefault="006C5DD5" w:rsidP="006C5DD5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5.1 Wymagane jest wykazanie przez Wykonawcę, iż w okresie ostatnich trzech lat przed upływem terminu składania ofert, a jeżeli okres prowadzenia działalności jest krótszy  w tym okresie wykonał: </w:t>
      </w:r>
    </w:p>
    <w:p w14:paraId="239E050A" w14:textId="44FF0EA8" w:rsidR="00DE7CBC" w:rsidRPr="009118CA" w:rsidRDefault="00DE7CBC" w:rsidP="00DE7CBC">
      <w:pPr>
        <w:jc w:val="both"/>
        <w:rPr>
          <w:sz w:val="22"/>
          <w:szCs w:val="22"/>
        </w:rPr>
      </w:pPr>
      <w:r w:rsidRPr="009118CA">
        <w:rPr>
          <w:sz w:val="22"/>
          <w:szCs w:val="22"/>
        </w:rPr>
        <w:t xml:space="preserve">a) co najmniej  usługę , polegającą na   </w:t>
      </w:r>
      <w:r w:rsidR="0055697B">
        <w:rPr>
          <w:sz w:val="22"/>
          <w:szCs w:val="22"/>
        </w:rPr>
        <w:t xml:space="preserve">wykonaniu utwardzenia terenu kostką brukową wraz z montażem altany  bądź wiaty </w:t>
      </w:r>
      <w:r w:rsidRPr="009118CA">
        <w:rPr>
          <w:sz w:val="22"/>
          <w:szCs w:val="22"/>
        </w:rPr>
        <w:t xml:space="preserve"> o wartości minimalnej </w:t>
      </w:r>
      <w:r w:rsidR="0055697B">
        <w:rPr>
          <w:sz w:val="22"/>
          <w:szCs w:val="22"/>
        </w:rPr>
        <w:t>20</w:t>
      </w:r>
      <w:r w:rsidRPr="009118CA">
        <w:rPr>
          <w:sz w:val="22"/>
          <w:szCs w:val="22"/>
        </w:rPr>
        <w:t xml:space="preserve"> 000,00 zł </w:t>
      </w:r>
      <w:r w:rsidR="00DB1AD9">
        <w:rPr>
          <w:sz w:val="22"/>
          <w:szCs w:val="22"/>
        </w:rPr>
        <w:t xml:space="preserve">  o </w:t>
      </w:r>
      <w:r w:rsidRPr="009118CA">
        <w:rPr>
          <w:sz w:val="22"/>
          <w:szCs w:val="22"/>
        </w:rPr>
        <w:t xml:space="preserve"> wraz  z załączeniem  dowodów określających czy ta usługa została wykonana </w:t>
      </w:r>
      <w:r w:rsidRPr="009118CA">
        <w:rPr>
          <w:sz w:val="22"/>
          <w:szCs w:val="22"/>
          <w:shd w:val="clear" w:color="auto" w:fill="FFFFFF"/>
        </w:rPr>
        <w:t>należycie.</w:t>
      </w:r>
    </w:p>
    <w:p w14:paraId="00340B3B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5</w:t>
      </w:r>
      <w:r w:rsidR="00603314">
        <w:rPr>
          <w:sz w:val="22"/>
          <w:szCs w:val="22"/>
        </w:rPr>
        <w:t>.1.1</w:t>
      </w:r>
      <w:r w:rsidRPr="00D113D4">
        <w:rPr>
          <w:sz w:val="22"/>
          <w:szCs w:val="22"/>
        </w:rPr>
        <w:t xml:space="preserve"> Dowodami, o których mowa wyżej, są referencje bądź inne dokumenty sporządzone przez podmiot, na rzecz którego usługi zostały wykonane, a w przypadku świadczeń powtarzających się lub ciągłych są wykonywane.</w:t>
      </w:r>
    </w:p>
    <w:p w14:paraId="679F8B8E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lastRenderedPageBreak/>
        <w:t>5</w:t>
      </w:r>
      <w:r w:rsidR="00603314">
        <w:rPr>
          <w:sz w:val="22"/>
          <w:szCs w:val="22"/>
        </w:rPr>
        <w:t>.1.2</w:t>
      </w:r>
      <w:r w:rsidRPr="00D113D4">
        <w:rPr>
          <w:sz w:val="22"/>
          <w:szCs w:val="22"/>
        </w:rPr>
        <w:t>. Jeżeli Wykonawca z przyczyn niezależnych od niego nie jest w stanie uzyskać tych dokumentów - oświadczenie Wykonawcy.</w:t>
      </w:r>
    </w:p>
    <w:p w14:paraId="6EB9BE78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5</w:t>
      </w:r>
      <w:r w:rsidR="00603314">
        <w:rPr>
          <w:sz w:val="22"/>
          <w:szCs w:val="22"/>
        </w:rPr>
        <w:t>.1.3</w:t>
      </w:r>
      <w:r w:rsidRPr="00D113D4">
        <w:rPr>
          <w:sz w:val="22"/>
          <w:szCs w:val="22"/>
        </w:rPr>
        <w:t xml:space="preserve"> W przypadku świadczeń powtarzających się lub ciągłych nadal wykonywanych referencje bądź inne dokumenty potwierdzające ich należyte wykonywanie - powinny być wystawione w okresie ostatnich </w:t>
      </w:r>
      <w:r w:rsidRPr="00D113D4">
        <w:rPr>
          <w:sz w:val="22"/>
          <w:szCs w:val="22"/>
        </w:rPr>
        <w:br/>
        <w:t>3 miesięcy.</w:t>
      </w:r>
    </w:p>
    <w:p w14:paraId="66CD01CB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5</w:t>
      </w:r>
      <w:r w:rsidR="00603314">
        <w:rPr>
          <w:sz w:val="22"/>
          <w:szCs w:val="22"/>
        </w:rPr>
        <w:t>.1.4.</w:t>
      </w:r>
      <w:r w:rsidRPr="00D113D4">
        <w:rPr>
          <w:sz w:val="22"/>
          <w:szCs w:val="22"/>
        </w:rPr>
        <w:t xml:space="preserve"> Okres wyrażony w latach lub miesiącach, o których mowa powyżej, liczy się wstecz od dnia </w:t>
      </w:r>
      <w:r w:rsidRPr="00D113D4">
        <w:rPr>
          <w:sz w:val="22"/>
          <w:szCs w:val="22"/>
        </w:rPr>
        <w:br/>
        <w:t xml:space="preserve">w którym upływa termin składania ofert. </w:t>
      </w:r>
    </w:p>
    <w:p w14:paraId="61CAC0DB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5</w:t>
      </w:r>
      <w:r w:rsidR="00603314">
        <w:rPr>
          <w:sz w:val="22"/>
          <w:szCs w:val="22"/>
        </w:rPr>
        <w:t>.1.5.</w:t>
      </w:r>
      <w:r w:rsidRPr="00D113D4">
        <w:rPr>
          <w:sz w:val="22"/>
          <w:szCs w:val="22"/>
        </w:rPr>
        <w:t xml:space="preserve"> Jeżeli Wykonawca powołuje się na doświadczenie w realizacji robót budowlanych, dostaw lub usług, wykonywanych wspólnie z innymi Wykonawcami:</w:t>
      </w:r>
    </w:p>
    <w:p w14:paraId="3A5571EB" w14:textId="77777777" w:rsidR="00DE7CBC" w:rsidRPr="00D113D4" w:rsidRDefault="00DE7CBC" w:rsidP="00DE7CBC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- wykaz dostaw lub usług dotyczy dostaw lub usług, w których realizacji Wykonawca ten bezpośrednio uczestniczył, a w przypadku świadczeń powtarzających się lub ciągłych, w których realizacji bezpośrednio uczestniczył lub uczestniczy. </w:t>
      </w:r>
    </w:p>
    <w:p w14:paraId="7B000E79" w14:textId="77777777" w:rsidR="001A36F2" w:rsidRPr="00D113D4" w:rsidRDefault="00603314" w:rsidP="001A36F2">
      <w:pPr>
        <w:rPr>
          <w:sz w:val="22"/>
          <w:szCs w:val="22"/>
        </w:rPr>
      </w:pP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>. Wymagane dokumenty</w:t>
      </w:r>
      <w:r w:rsidR="00842D66" w:rsidRPr="00D113D4">
        <w:rPr>
          <w:b/>
          <w:sz w:val="22"/>
          <w:szCs w:val="22"/>
        </w:rPr>
        <w:br/>
      </w:r>
      <w:r>
        <w:rPr>
          <w:b/>
          <w:sz w:val="22"/>
          <w:szCs w:val="22"/>
        </w:rPr>
        <w:t>6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Oferta  powinna zawierać następujące dokumenty :</w:t>
      </w:r>
      <w:r w:rsidR="00842D66" w:rsidRPr="00D113D4">
        <w:rPr>
          <w:sz w:val="22"/>
          <w:szCs w:val="22"/>
        </w:rPr>
        <w:br/>
      </w:r>
      <w:r w:rsidR="004B254D" w:rsidRPr="00D113D4">
        <w:rPr>
          <w:sz w:val="22"/>
          <w:szCs w:val="22"/>
        </w:rPr>
        <w:t>a)</w:t>
      </w:r>
      <w:r w:rsidR="006868BD" w:rsidRPr="00D113D4">
        <w:rPr>
          <w:sz w:val="22"/>
          <w:szCs w:val="22"/>
        </w:rPr>
        <w:t xml:space="preserve">wypełnioną </w:t>
      </w:r>
      <w:r w:rsidR="004B254D" w:rsidRPr="00D113D4">
        <w:rPr>
          <w:sz w:val="22"/>
          <w:szCs w:val="22"/>
        </w:rPr>
        <w:t>ofertę cenową w/g załączonego wzoru,</w:t>
      </w:r>
      <w:r w:rsidR="00842D66" w:rsidRPr="00D113D4">
        <w:rPr>
          <w:sz w:val="22"/>
          <w:szCs w:val="22"/>
        </w:rPr>
        <w:br/>
      </w:r>
      <w:r w:rsidR="00FA2AC3" w:rsidRPr="00D113D4">
        <w:rPr>
          <w:sz w:val="22"/>
          <w:szCs w:val="22"/>
        </w:rPr>
        <w:t>b</w:t>
      </w:r>
      <w:r w:rsidR="006868BD" w:rsidRPr="00D113D4">
        <w:rPr>
          <w:sz w:val="22"/>
          <w:szCs w:val="22"/>
        </w:rPr>
        <w:t xml:space="preserve">)podpisane  załączone </w:t>
      </w:r>
      <w:r w:rsidR="004B254D" w:rsidRPr="00D113D4">
        <w:rPr>
          <w:sz w:val="22"/>
          <w:szCs w:val="22"/>
        </w:rPr>
        <w:t>oświadczenie o prowadzeniu działalności gospodarczej,</w:t>
      </w:r>
      <w:r w:rsidR="00842D66" w:rsidRPr="00D113D4">
        <w:rPr>
          <w:sz w:val="22"/>
          <w:szCs w:val="22"/>
        </w:rPr>
        <w:br/>
      </w:r>
      <w:r w:rsidR="001A36F2" w:rsidRPr="00D113D4">
        <w:rPr>
          <w:sz w:val="22"/>
          <w:szCs w:val="22"/>
        </w:rPr>
        <w:t>c) w</w:t>
      </w:r>
      <w:r w:rsidR="00604B54" w:rsidRPr="00D113D4">
        <w:rPr>
          <w:sz w:val="22"/>
          <w:szCs w:val="22"/>
        </w:rPr>
        <w:t>ykaz wykonanych usług</w:t>
      </w:r>
      <w:r w:rsidR="001A36F2" w:rsidRPr="00D113D4">
        <w:rPr>
          <w:sz w:val="22"/>
          <w:szCs w:val="22"/>
        </w:rPr>
        <w:t xml:space="preserve"> - wg załączonego wzoru; </w:t>
      </w:r>
    </w:p>
    <w:p w14:paraId="4C382A72" w14:textId="77777777" w:rsidR="000A5680" w:rsidRPr="00D113D4" w:rsidRDefault="00792B86" w:rsidP="004120B9">
      <w:pPr>
        <w:rPr>
          <w:sz w:val="22"/>
          <w:szCs w:val="22"/>
        </w:rPr>
      </w:pPr>
      <w:r w:rsidRPr="00D113D4">
        <w:rPr>
          <w:sz w:val="22"/>
          <w:szCs w:val="22"/>
        </w:rPr>
        <w:t>d</w:t>
      </w:r>
      <w:r w:rsidR="004B254D" w:rsidRPr="00D113D4">
        <w:rPr>
          <w:sz w:val="22"/>
          <w:szCs w:val="22"/>
        </w:rPr>
        <w:t>)</w:t>
      </w:r>
      <w:r w:rsidR="006868BD" w:rsidRPr="00D113D4">
        <w:rPr>
          <w:sz w:val="22"/>
          <w:szCs w:val="22"/>
        </w:rPr>
        <w:t xml:space="preserve">podpisane załączone </w:t>
      </w:r>
      <w:r w:rsidR="004B254D" w:rsidRPr="00D113D4">
        <w:rPr>
          <w:sz w:val="22"/>
          <w:szCs w:val="22"/>
        </w:rPr>
        <w:t>oświadczenie RODO.</w:t>
      </w:r>
    </w:p>
    <w:p w14:paraId="2445785F" w14:textId="77777777" w:rsidR="0055697B" w:rsidRDefault="00603314" w:rsidP="0055697B">
      <w:pPr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 xml:space="preserve">. Miejsce i termin złożenia oferty cenowej :                                                                             </w:t>
      </w:r>
      <w:r w:rsidR="004B254D" w:rsidRPr="00D113D4">
        <w:rPr>
          <w:sz w:val="22"/>
          <w:szCs w:val="22"/>
        </w:rPr>
        <w:t xml:space="preserve">                         </w:t>
      </w: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.1.</w:t>
      </w:r>
      <w:r w:rsidR="004B254D" w:rsidRPr="00D113D4">
        <w:rPr>
          <w:sz w:val="22"/>
          <w:szCs w:val="22"/>
        </w:rPr>
        <w:t xml:space="preserve"> Ofertę cenową wraz z</w:t>
      </w:r>
      <w:r w:rsidR="00685140" w:rsidRPr="00D113D4">
        <w:rPr>
          <w:sz w:val="22"/>
          <w:szCs w:val="22"/>
        </w:rPr>
        <w:t xml:space="preserve"> wypełnionym </w:t>
      </w:r>
      <w:r w:rsidR="0054341D" w:rsidRPr="00D113D4">
        <w:rPr>
          <w:sz w:val="22"/>
          <w:szCs w:val="22"/>
        </w:rPr>
        <w:t xml:space="preserve">właściwym </w:t>
      </w:r>
      <w:r w:rsidR="00685140" w:rsidRPr="00D113D4">
        <w:rPr>
          <w:sz w:val="22"/>
          <w:szCs w:val="22"/>
        </w:rPr>
        <w:t>formularzem  oferty cenowej,</w:t>
      </w:r>
      <w:r w:rsidR="004B254D" w:rsidRPr="00D113D4">
        <w:rPr>
          <w:sz w:val="22"/>
          <w:szCs w:val="22"/>
        </w:rPr>
        <w:t xml:space="preserve"> oświadczeniem </w:t>
      </w:r>
    </w:p>
    <w:p w14:paraId="21C1463C" w14:textId="5B1BF0C4" w:rsidR="00DE7CBC" w:rsidRPr="0055697B" w:rsidRDefault="0059095C" w:rsidP="0055697B">
      <w:pPr>
        <w:rPr>
          <w:i/>
          <w:sz w:val="22"/>
          <w:szCs w:val="22"/>
        </w:rPr>
      </w:pPr>
      <w:r w:rsidRPr="00D113D4">
        <w:rPr>
          <w:sz w:val="22"/>
          <w:szCs w:val="22"/>
        </w:rPr>
        <w:t xml:space="preserve">o prowadzeniu działalności </w:t>
      </w:r>
      <w:r w:rsidR="00685140" w:rsidRPr="00D113D4">
        <w:rPr>
          <w:sz w:val="22"/>
          <w:szCs w:val="22"/>
        </w:rPr>
        <w:t>gospodarczej</w:t>
      </w:r>
      <w:r w:rsidR="00700B2E" w:rsidRPr="00D113D4">
        <w:rPr>
          <w:sz w:val="22"/>
          <w:szCs w:val="22"/>
        </w:rPr>
        <w:t>, wykazem wykonany</w:t>
      </w:r>
      <w:r w:rsidR="00604B54" w:rsidRPr="00D113D4">
        <w:rPr>
          <w:sz w:val="22"/>
          <w:szCs w:val="22"/>
        </w:rPr>
        <w:t>ch usług</w:t>
      </w:r>
      <w:r w:rsidR="00700B2E" w:rsidRPr="00D113D4">
        <w:rPr>
          <w:sz w:val="22"/>
          <w:szCs w:val="22"/>
        </w:rPr>
        <w:t>,</w:t>
      </w:r>
      <w:r w:rsidR="00792B86" w:rsidRPr="00D113D4">
        <w:rPr>
          <w:sz w:val="22"/>
          <w:szCs w:val="22"/>
        </w:rPr>
        <w:t xml:space="preserve"> </w:t>
      </w:r>
      <w:r w:rsidRPr="00D113D4">
        <w:rPr>
          <w:sz w:val="22"/>
          <w:szCs w:val="22"/>
        </w:rPr>
        <w:t xml:space="preserve"> oświadczeniem RODO </w:t>
      </w:r>
      <w:r w:rsidR="004B254D" w:rsidRPr="00D113D4">
        <w:rPr>
          <w:sz w:val="22"/>
          <w:szCs w:val="22"/>
        </w:rPr>
        <w:t xml:space="preserve">należy złożyć w terminie </w:t>
      </w:r>
      <w:r w:rsidR="001E361D" w:rsidRPr="00D113D4">
        <w:rPr>
          <w:b/>
          <w:sz w:val="22"/>
          <w:szCs w:val="22"/>
        </w:rPr>
        <w:t xml:space="preserve">do </w:t>
      </w:r>
      <w:r w:rsidR="001E361D" w:rsidRPr="00454D26">
        <w:rPr>
          <w:b/>
          <w:sz w:val="22"/>
          <w:szCs w:val="22"/>
        </w:rPr>
        <w:t>dnia</w:t>
      </w:r>
      <w:r w:rsidR="0055697B" w:rsidRPr="00454D26">
        <w:rPr>
          <w:b/>
          <w:sz w:val="22"/>
          <w:szCs w:val="22"/>
        </w:rPr>
        <w:t>18 lipca</w:t>
      </w:r>
      <w:r w:rsidR="00214828" w:rsidRPr="00D113D4">
        <w:rPr>
          <w:b/>
          <w:sz w:val="22"/>
          <w:szCs w:val="22"/>
        </w:rPr>
        <w:t xml:space="preserve"> </w:t>
      </w:r>
      <w:r w:rsidR="006C2D26" w:rsidRPr="00D113D4">
        <w:rPr>
          <w:b/>
          <w:sz w:val="22"/>
          <w:szCs w:val="22"/>
        </w:rPr>
        <w:t xml:space="preserve"> </w:t>
      </w:r>
      <w:r w:rsidR="00A56AF5" w:rsidRPr="00D113D4">
        <w:rPr>
          <w:b/>
          <w:sz w:val="22"/>
          <w:szCs w:val="22"/>
        </w:rPr>
        <w:t>202</w:t>
      </w:r>
      <w:r w:rsidR="0055697B">
        <w:rPr>
          <w:b/>
          <w:sz w:val="22"/>
          <w:szCs w:val="22"/>
        </w:rPr>
        <w:t>5</w:t>
      </w:r>
      <w:r w:rsidR="009118CA">
        <w:rPr>
          <w:b/>
          <w:sz w:val="22"/>
          <w:szCs w:val="22"/>
        </w:rPr>
        <w:t xml:space="preserve"> r.  do godz. 1</w:t>
      </w:r>
      <w:r w:rsidR="0055697B">
        <w:rPr>
          <w:b/>
          <w:sz w:val="22"/>
          <w:szCs w:val="22"/>
        </w:rPr>
        <w:t>2</w:t>
      </w:r>
      <w:r w:rsidR="004B254D" w:rsidRPr="00D113D4">
        <w:rPr>
          <w:b/>
          <w:sz w:val="22"/>
          <w:szCs w:val="22"/>
        </w:rPr>
        <w:t xml:space="preserve"> </w:t>
      </w:r>
      <w:proofErr w:type="spellStart"/>
      <w:r w:rsidR="004B254D" w:rsidRPr="00D113D4">
        <w:rPr>
          <w:b/>
          <w:sz w:val="22"/>
          <w:szCs w:val="22"/>
          <w:vertAlign w:val="superscript"/>
        </w:rPr>
        <w:t>oo</w:t>
      </w:r>
      <w:proofErr w:type="spellEnd"/>
      <w:r w:rsidR="004B254D" w:rsidRPr="00D113D4">
        <w:rPr>
          <w:b/>
          <w:sz w:val="22"/>
          <w:szCs w:val="22"/>
        </w:rPr>
        <w:t xml:space="preserve">  w siedzibie Zamawiającego tj. Urząd Miejski Poddębicach</w:t>
      </w:r>
      <w:r w:rsidR="00AF711E" w:rsidRPr="00D113D4">
        <w:rPr>
          <w:b/>
          <w:sz w:val="22"/>
          <w:szCs w:val="22"/>
        </w:rPr>
        <w:t>,</w:t>
      </w:r>
      <w:r w:rsidR="004B254D" w:rsidRPr="00D113D4">
        <w:rPr>
          <w:b/>
          <w:sz w:val="22"/>
          <w:szCs w:val="22"/>
        </w:rPr>
        <w:t xml:space="preserve"> </w:t>
      </w:r>
      <w:r w:rsidR="004B254D" w:rsidRPr="00D113D4">
        <w:rPr>
          <w:b/>
          <w:sz w:val="22"/>
          <w:szCs w:val="22"/>
          <w:vertAlign w:val="superscript"/>
        </w:rPr>
        <w:t xml:space="preserve"> </w:t>
      </w:r>
      <w:r w:rsidR="001E361D" w:rsidRPr="00D113D4">
        <w:rPr>
          <w:b/>
          <w:sz w:val="22"/>
          <w:szCs w:val="22"/>
        </w:rPr>
        <w:t>ul. Łódzka 17/21 , pok. 8</w:t>
      </w:r>
      <w:r w:rsidR="008A6D9E" w:rsidRPr="00D113D4">
        <w:rPr>
          <w:b/>
          <w:sz w:val="22"/>
          <w:szCs w:val="22"/>
        </w:rPr>
        <w:t xml:space="preserve">, </w:t>
      </w:r>
      <w:r w:rsidR="008A6D9E" w:rsidRPr="00D113D4">
        <w:rPr>
          <w:sz w:val="22"/>
          <w:szCs w:val="22"/>
        </w:rPr>
        <w:t xml:space="preserve">bądź za pośrednictwem poczty elektronicznej </w:t>
      </w:r>
      <w:hyperlink r:id="rId8" w:history="1">
        <w:r w:rsidR="008A6D9E" w:rsidRPr="00D113D4">
          <w:rPr>
            <w:rStyle w:val="Hipercze"/>
            <w:sz w:val="22"/>
            <w:szCs w:val="22"/>
          </w:rPr>
          <w:t>gmina@poddebice.pl</w:t>
        </w:r>
      </w:hyperlink>
      <w:r w:rsidR="004B254D" w:rsidRPr="00D113D4">
        <w:rPr>
          <w:sz w:val="22"/>
          <w:szCs w:val="22"/>
        </w:rPr>
        <w:t xml:space="preserve"> </w:t>
      </w:r>
      <w:r w:rsidR="00266037" w:rsidRPr="00D113D4">
        <w:rPr>
          <w:sz w:val="22"/>
          <w:szCs w:val="22"/>
        </w:rPr>
        <w:t xml:space="preserve"> w formie </w:t>
      </w:r>
      <w:proofErr w:type="spellStart"/>
      <w:r w:rsidR="00266037" w:rsidRPr="00D113D4">
        <w:rPr>
          <w:sz w:val="22"/>
          <w:szCs w:val="22"/>
        </w:rPr>
        <w:t>scanu</w:t>
      </w:r>
      <w:proofErr w:type="spellEnd"/>
      <w:r w:rsidR="00266037" w:rsidRPr="00D113D4">
        <w:rPr>
          <w:sz w:val="22"/>
          <w:szCs w:val="22"/>
        </w:rPr>
        <w:t xml:space="preserve"> dokumentów. </w:t>
      </w:r>
      <w:r w:rsidR="00802C7A" w:rsidRPr="00D113D4">
        <w:rPr>
          <w:sz w:val="22"/>
          <w:szCs w:val="22"/>
        </w:rPr>
        <w:t>W przypadku składania ofert</w:t>
      </w:r>
      <w:r w:rsidR="00214828" w:rsidRPr="00D113D4">
        <w:rPr>
          <w:sz w:val="22"/>
          <w:szCs w:val="22"/>
        </w:rPr>
        <w:t>y</w:t>
      </w:r>
      <w:r w:rsidR="00802C7A" w:rsidRPr="00D113D4">
        <w:rPr>
          <w:sz w:val="22"/>
          <w:szCs w:val="22"/>
        </w:rPr>
        <w:t xml:space="preserve"> w formie</w:t>
      </w:r>
      <w:r w:rsidR="0054341D" w:rsidRPr="00D113D4">
        <w:rPr>
          <w:sz w:val="22"/>
          <w:szCs w:val="22"/>
        </w:rPr>
        <w:t xml:space="preserve"> papierowej</w:t>
      </w:r>
      <w:r w:rsidR="0055697B">
        <w:rPr>
          <w:sz w:val="22"/>
          <w:szCs w:val="22"/>
        </w:rPr>
        <w:t xml:space="preserve"> </w:t>
      </w:r>
      <w:r w:rsidR="0054341D" w:rsidRPr="00D113D4">
        <w:rPr>
          <w:sz w:val="22"/>
          <w:szCs w:val="22"/>
        </w:rPr>
        <w:t>należy za</w:t>
      </w:r>
      <w:r w:rsidR="008A6D9E" w:rsidRPr="00D113D4">
        <w:rPr>
          <w:sz w:val="22"/>
          <w:szCs w:val="22"/>
        </w:rPr>
        <w:t>mieścić napis</w:t>
      </w:r>
      <w:r w:rsidR="0055697B">
        <w:rPr>
          <w:i/>
          <w:sz w:val="22"/>
          <w:szCs w:val="22"/>
        </w:rPr>
        <w:t xml:space="preserve"> </w:t>
      </w:r>
      <w:r w:rsidR="0055697B">
        <w:rPr>
          <w:sz w:val="22"/>
          <w:szCs w:val="22"/>
        </w:rPr>
        <w:t>oferta na realizację projektu</w:t>
      </w:r>
      <w:r w:rsidR="0055697B" w:rsidRPr="00D113D4">
        <w:rPr>
          <w:sz w:val="22"/>
          <w:szCs w:val="22"/>
        </w:rPr>
        <w:t xml:space="preserve"> </w:t>
      </w:r>
      <w:r w:rsidR="0055697B">
        <w:rPr>
          <w:sz w:val="22"/>
          <w:szCs w:val="22"/>
        </w:rPr>
        <w:t>„Rozwój infrastruktury turystycznej i poprawa warunków życia   mieszkańców sołectwa Praga  i okolicznych miejscowości</w:t>
      </w:r>
      <w:r w:rsidR="0055697B">
        <w:rPr>
          <w:i/>
          <w:sz w:val="22"/>
          <w:szCs w:val="22"/>
        </w:rPr>
        <w:t>”.</w:t>
      </w:r>
    </w:p>
    <w:p w14:paraId="0EB03814" w14:textId="77777777" w:rsidR="004B254D" w:rsidRPr="00D113D4" w:rsidRDefault="00603314" w:rsidP="004B254D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.2.</w:t>
      </w:r>
      <w:r w:rsidR="00802C7A" w:rsidRPr="00D113D4">
        <w:rPr>
          <w:sz w:val="22"/>
          <w:szCs w:val="22"/>
        </w:rPr>
        <w:t>Oferty</w:t>
      </w:r>
      <w:r w:rsidR="0054341D" w:rsidRPr="00D113D4">
        <w:rPr>
          <w:sz w:val="22"/>
          <w:szCs w:val="22"/>
        </w:rPr>
        <w:t xml:space="preserve"> otrzymane</w:t>
      </w:r>
      <w:r w:rsidR="004B254D" w:rsidRPr="00D113D4">
        <w:rPr>
          <w:sz w:val="22"/>
          <w:szCs w:val="22"/>
        </w:rPr>
        <w:t xml:space="preserve"> przez Zamawiającego po  t</w:t>
      </w:r>
      <w:r w:rsidR="00802C7A" w:rsidRPr="00D113D4">
        <w:rPr>
          <w:sz w:val="22"/>
          <w:szCs w:val="22"/>
        </w:rPr>
        <w:t>erminie podanym powyżej zostaną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zwrócone Wykonawcom nieotwarte</w:t>
      </w:r>
      <w:r w:rsidR="004B254D" w:rsidRPr="00D113D4">
        <w:rPr>
          <w:sz w:val="22"/>
          <w:szCs w:val="22"/>
        </w:rPr>
        <w:t>.</w:t>
      </w:r>
    </w:p>
    <w:p w14:paraId="1964074C" w14:textId="77777777" w:rsidR="004B254D" w:rsidRPr="00D113D4" w:rsidRDefault="00603314" w:rsidP="004B254D">
      <w:pPr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.3.</w:t>
      </w:r>
      <w:r w:rsidR="004B254D" w:rsidRPr="00D113D4">
        <w:rPr>
          <w:sz w:val="22"/>
          <w:szCs w:val="22"/>
        </w:rPr>
        <w:t>Wykonawca może wprowadzić zmiany lub wycofać złożoną przez siebie ofertę</w:t>
      </w:r>
      <w:r w:rsidR="00C74AEA" w:rsidRPr="00D113D4">
        <w:rPr>
          <w:color w:val="FF0000"/>
          <w:sz w:val="22"/>
          <w:szCs w:val="22"/>
        </w:rPr>
        <w:t xml:space="preserve"> </w:t>
      </w:r>
      <w:r w:rsidR="004B254D" w:rsidRPr="00D113D4">
        <w:rPr>
          <w:sz w:val="22"/>
          <w:szCs w:val="22"/>
        </w:rPr>
        <w:t>przed terminem upływu jej składania. Wykonawca</w:t>
      </w:r>
      <w:r w:rsidR="0054341D" w:rsidRPr="00D113D4">
        <w:rPr>
          <w:sz w:val="22"/>
          <w:szCs w:val="22"/>
        </w:rPr>
        <w:t xml:space="preserve"> może złożyć tylko jedną ofertę</w:t>
      </w:r>
      <w:r w:rsidR="00214828" w:rsidRPr="00D113D4">
        <w:rPr>
          <w:sz w:val="22"/>
          <w:szCs w:val="22"/>
        </w:rPr>
        <w:t>.</w:t>
      </w:r>
      <w:r w:rsidR="0054341D" w:rsidRPr="00D113D4">
        <w:rPr>
          <w:sz w:val="22"/>
          <w:szCs w:val="22"/>
        </w:rPr>
        <w:t xml:space="preserve"> </w:t>
      </w:r>
    </w:p>
    <w:p w14:paraId="2D78B2A5" w14:textId="77777777" w:rsidR="001A36F2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4B254D" w:rsidRPr="00D113D4">
        <w:rPr>
          <w:b/>
          <w:sz w:val="22"/>
          <w:szCs w:val="22"/>
        </w:rPr>
        <w:t>.4.</w:t>
      </w:r>
      <w:r w:rsidR="004B254D" w:rsidRPr="00D113D4">
        <w:rPr>
          <w:sz w:val="22"/>
          <w:szCs w:val="22"/>
        </w:rPr>
        <w:t xml:space="preserve">Zamawiający zastrzega, iż nie będzie wzywał do uzupełnienia i wyjaśnienia ofert.                          </w:t>
      </w:r>
      <w:r w:rsidR="00802C7A" w:rsidRPr="00D113D4">
        <w:rPr>
          <w:sz w:val="22"/>
          <w:szCs w:val="22"/>
        </w:rPr>
        <w:t xml:space="preserve">    Oferty    cenowe</w:t>
      </w:r>
      <w:r w:rsidR="00AD6573" w:rsidRPr="00D113D4">
        <w:rPr>
          <w:sz w:val="22"/>
          <w:szCs w:val="22"/>
        </w:rPr>
        <w:t xml:space="preserve">  </w:t>
      </w:r>
      <w:r w:rsidR="00266037" w:rsidRPr="00D113D4">
        <w:rPr>
          <w:sz w:val="22"/>
          <w:szCs w:val="22"/>
        </w:rPr>
        <w:t>nies</w:t>
      </w:r>
      <w:r w:rsidR="00802C7A" w:rsidRPr="00D113D4">
        <w:rPr>
          <w:sz w:val="22"/>
          <w:szCs w:val="22"/>
        </w:rPr>
        <w:t>pełniające</w:t>
      </w:r>
      <w:r w:rsidR="00AD6573" w:rsidRPr="00D113D4">
        <w:rPr>
          <w:sz w:val="22"/>
          <w:szCs w:val="22"/>
        </w:rPr>
        <w:t xml:space="preserve"> wymagań określonych </w:t>
      </w:r>
      <w:r w:rsidR="00802C7A" w:rsidRPr="00D113D4">
        <w:rPr>
          <w:sz w:val="22"/>
          <w:szCs w:val="22"/>
        </w:rPr>
        <w:t>w zaproszeniu   tj. obarczone</w:t>
      </w:r>
      <w:r w:rsidR="004B254D" w:rsidRPr="00D113D4">
        <w:rPr>
          <w:sz w:val="22"/>
          <w:szCs w:val="22"/>
        </w:rPr>
        <w:t xml:space="preserve"> </w:t>
      </w:r>
      <w:r w:rsidR="00802C7A" w:rsidRPr="00D113D4">
        <w:rPr>
          <w:sz w:val="22"/>
          <w:szCs w:val="22"/>
        </w:rPr>
        <w:t>jakimkolwiek błędami oraz  posiadające</w:t>
      </w:r>
      <w:r w:rsidR="004B254D" w:rsidRPr="00D113D4">
        <w:rPr>
          <w:sz w:val="22"/>
          <w:szCs w:val="22"/>
        </w:rPr>
        <w:t xml:space="preserve">   błędy   </w:t>
      </w:r>
      <w:r w:rsidR="00802C7A" w:rsidRPr="00D113D4">
        <w:rPr>
          <w:sz w:val="22"/>
          <w:szCs w:val="22"/>
        </w:rPr>
        <w:t>rachunkowe zostaną odrzucone</w:t>
      </w:r>
      <w:r w:rsidR="004B254D" w:rsidRPr="00D113D4">
        <w:rPr>
          <w:sz w:val="22"/>
          <w:szCs w:val="22"/>
        </w:rPr>
        <w:t>.</w:t>
      </w:r>
    </w:p>
    <w:p w14:paraId="0A6A3B16" w14:textId="77777777" w:rsidR="004B254D" w:rsidRPr="00D113D4" w:rsidRDefault="00603314" w:rsidP="002D5D8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8</w:t>
      </w:r>
      <w:r w:rsidR="004B254D" w:rsidRPr="00D113D4">
        <w:rPr>
          <w:b/>
          <w:sz w:val="22"/>
          <w:szCs w:val="22"/>
        </w:rPr>
        <w:t>.Zamawiający zastrzega sobie prawo odstąpienia od realizacji zamówienia bez podania przyczyny</w:t>
      </w:r>
      <w:r w:rsidR="004B254D" w:rsidRPr="00D113D4">
        <w:rPr>
          <w:sz w:val="22"/>
          <w:szCs w:val="22"/>
        </w:rPr>
        <w:t xml:space="preserve">.       </w:t>
      </w:r>
    </w:p>
    <w:p w14:paraId="286977FC" w14:textId="77777777" w:rsidR="000A5680" w:rsidRPr="00D113D4" w:rsidRDefault="00603314" w:rsidP="005A2D0C">
      <w:pPr>
        <w:rPr>
          <w:sz w:val="22"/>
          <w:szCs w:val="22"/>
        </w:rPr>
      </w:pPr>
      <w:r>
        <w:rPr>
          <w:b/>
          <w:sz w:val="22"/>
          <w:szCs w:val="22"/>
        </w:rPr>
        <w:t>9</w:t>
      </w:r>
      <w:r w:rsidR="004D007B" w:rsidRPr="00D113D4">
        <w:rPr>
          <w:b/>
          <w:sz w:val="22"/>
          <w:szCs w:val="22"/>
        </w:rPr>
        <w:t xml:space="preserve">. </w:t>
      </w:r>
      <w:r w:rsidR="00802C7A" w:rsidRPr="00D113D4">
        <w:rPr>
          <w:sz w:val="22"/>
          <w:szCs w:val="22"/>
        </w:rPr>
        <w:t>Wybór Wykonawców</w:t>
      </w:r>
      <w:r w:rsidR="004D007B" w:rsidRPr="00D113D4">
        <w:rPr>
          <w:sz w:val="22"/>
          <w:szCs w:val="22"/>
        </w:rPr>
        <w:t xml:space="preserve"> zostanie zamieszczony</w:t>
      </w:r>
      <w:r w:rsidR="004D007B" w:rsidRPr="00D113D4">
        <w:rPr>
          <w:b/>
          <w:sz w:val="22"/>
          <w:szCs w:val="22"/>
        </w:rPr>
        <w:t xml:space="preserve"> </w:t>
      </w:r>
      <w:r w:rsidR="00F57C9C" w:rsidRPr="00D113D4">
        <w:rPr>
          <w:sz w:val="22"/>
          <w:szCs w:val="22"/>
        </w:rPr>
        <w:t xml:space="preserve">na stronie internetowej </w:t>
      </w:r>
      <w:r w:rsidR="000C14EC" w:rsidRPr="00D113D4">
        <w:rPr>
          <w:sz w:val="22"/>
          <w:szCs w:val="22"/>
        </w:rPr>
        <w:t xml:space="preserve"> w BIP </w:t>
      </w:r>
      <w:r w:rsidR="00F57C9C" w:rsidRPr="00D113D4">
        <w:rPr>
          <w:sz w:val="22"/>
          <w:szCs w:val="22"/>
        </w:rPr>
        <w:t>Urzędu Miejskiego.</w:t>
      </w:r>
    </w:p>
    <w:p w14:paraId="712CD2D7" w14:textId="77777777" w:rsidR="00B60CB9" w:rsidRPr="00D113D4" w:rsidRDefault="00603314" w:rsidP="005A2D0C">
      <w:pPr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214828" w:rsidRPr="00D113D4">
        <w:rPr>
          <w:b/>
          <w:sz w:val="22"/>
          <w:szCs w:val="22"/>
        </w:rPr>
        <w:t>.Osobą  uprawnioną</w:t>
      </w:r>
      <w:r w:rsidR="004B254D" w:rsidRPr="00D113D4">
        <w:rPr>
          <w:b/>
          <w:sz w:val="22"/>
          <w:szCs w:val="22"/>
        </w:rPr>
        <w:t xml:space="preserve"> do kontaktów z Wykonawcami </w:t>
      </w:r>
      <w:r w:rsidR="00214828" w:rsidRPr="00D113D4">
        <w:rPr>
          <w:b/>
          <w:sz w:val="22"/>
          <w:szCs w:val="22"/>
        </w:rPr>
        <w:t>jest</w:t>
      </w:r>
      <w:r w:rsidR="004B254D" w:rsidRPr="00D113D4">
        <w:rPr>
          <w:sz w:val="22"/>
          <w:szCs w:val="22"/>
        </w:rPr>
        <w:t>:</w:t>
      </w:r>
      <w:r w:rsidR="004B254D" w:rsidRPr="00D113D4">
        <w:rPr>
          <w:b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5FA16935" w14:textId="77777777" w:rsidR="00181BC9" w:rsidRDefault="005B2E8B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Małgorzata Dąbrowska - kierownik</w:t>
      </w:r>
      <w:r w:rsidR="00835C7A" w:rsidRPr="00D113D4">
        <w:rPr>
          <w:sz w:val="22"/>
          <w:szCs w:val="22"/>
        </w:rPr>
        <w:t xml:space="preserve"> R</w:t>
      </w:r>
      <w:r w:rsidR="006C2D26" w:rsidRPr="00D113D4">
        <w:rPr>
          <w:sz w:val="22"/>
          <w:szCs w:val="22"/>
        </w:rPr>
        <w:t>eferatu Inwestycji, Gospodarki Komunalnej</w:t>
      </w:r>
      <w:r w:rsidR="00AD0A3D" w:rsidRPr="00D113D4">
        <w:rPr>
          <w:sz w:val="22"/>
          <w:szCs w:val="22"/>
        </w:rPr>
        <w:t xml:space="preserve"> </w:t>
      </w:r>
      <w:r w:rsidR="006C2D26" w:rsidRPr="00D113D4">
        <w:rPr>
          <w:sz w:val="22"/>
          <w:szCs w:val="22"/>
        </w:rPr>
        <w:t>i Mieszkaniowej</w:t>
      </w:r>
      <w:r w:rsidR="00B60CB9" w:rsidRPr="00D113D4">
        <w:rPr>
          <w:sz w:val="22"/>
          <w:szCs w:val="22"/>
        </w:rPr>
        <w:t xml:space="preserve"> </w:t>
      </w:r>
      <w:r w:rsidR="00AD0A3D" w:rsidRPr="00D113D4">
        <w:rPr>
          <w:sz w:val="22"/>
          <w:szCs w:val="22"/>
        </w:rPr>
        <w:br/>
      </w:r>
      <w:r w:rsidR="00B60CB9" w:rsidRPr="00D113D4">
        <w:rPr>
          <w:sz w:val="22"/>
          <w:szCs w:val="22"/>
        </w:rPr>
        <w:t xml:space="preserve">w </w:t>
      </w:r>
      <w:r w:rsidR="00FE5516" w:rsidRPr="00D113D4">
        <w:rPr>
          <w:sz w:val="22"/>
          <w:szCs w:val="22"/>
        </w:rPr>
        <w:t>Urzędzie Miejskim w Poddębicach</w:t>
      </w:r>
      <w:r w:rsidR="00835C7A" w:rsidRPr="00D113D4">
        <w:rPr>
          <w:sz w:val="22"/>
          <w:szCs w:val="22"/>
        </w:rPr>
        <w:t>,</w:t>
      </w:r>
      <w:r w:rsidR="006C2D26" w:rsidRPr="00D113D4">
        <w:rPr>
          <w:sz w:val="22"/>
          <w:szCs w:val="22"/>
        </w:rPr>
        <w:t xml:space="preserve"> tel. (43) 8710771</w:t>
      </w:r>
      <w:r w:rsidR="005A2D0C" w:rsidRPr="00D113D4">
        <w:rPr>
          <w:sz w:val="22"/>
          <w:szCs w:val="22"/>
        </w:rPr>
        <w:t xml:space="preserve"> w dniach od ponied</w:t>
      </w:r>
      <w:r w:rsidR="00835C7A" w:rsidRPr="00D113D4">
        <w:rPr>
          <w:sz w:val="22"/>
          <w:szCs w:val="22"/>
        </w:rPr>
        <w:t>ziałku do piątku w godz. od 8</w:t>
      </w:r>
      <w:r w:rsidR="00835C7A" w:rsidRPr="00D113D4">
        <w:rPr>
          <w:sz w:val="22"/>
          <w:szCs w:val="22"/>
          <w:vertAlign w:val="superscript"/>
        </w:rPr>
        <w:t>oo</w:t>
      </w:r>
      <w:r w:rsidR="00835C7A" w:rsidRPr="00D113D4">
        <w:rPr>
          <w:sz w:val="22"/>
          <w:szCs w:val="22"/>
        </w:rPr>
        <w:t xml:space="preserve"> do 16</w:t>
      </w:r>
      <w:r w:rsidR="00835C7A" w:rsidRPr="00D113D4">
        <w:rPr>
          <w:sz w:val="22"/>
          <w:szCs w:val="22"/>
          <w:vertAlign w:val="superscript"/>
        </w:rPr>
        <w:t>oo</w:t>
      </w:r>
      <w:r w:rsidR="005A2D0C" w:rsidRPr="00D113D4">
        <w:rPr>
          <w:sz w:val="22"/>
          <w:szCs w:val="22"/>
        </w:rPr>
        <w:t>.</w:t>
      </w:r>
    </w:p>
    <w:p w14:paraId="4E4DEDB2" w14:textId="77777777" w:rsidR="00181BC9" w:rsidRDefault="00181BC9" w:rsidP="004B254D">
      <w:pPr>
        <w:jc w:val="both"/>
        <w:rPr>
          <w:sz w:val="22"/>
          <w:szCs w:val="22"/>
        </w:rPr>
      </w:pPr>
    </w:p>
    <w:p w14:paraId="1EA49E88" w14:textId="77777777" w:rsidR="00181BC9" w:rsidRDefault="00181BC9" w:rsidP="004B254D">
      <w:pPr>
        <w:jc w:val="both"/>
        <w:rPr>
          <w:sz w:val="22"/>
          <w:szCs w:val="22"/>
        </w:rPr>
      </w:pPr>
    </w:p>
    <w:p w14:paraId="2C628B38" w14:textId="1A4E09D6" w:rsidR="00181BC9" w:rsidRDefault="00586DB8" w:rsidP="00586DB8">
      <w:pPr>
        <w:jc w:val="right"/>
        <w:rPr>
          <w:sz w:val="22"/>
          <w:szCs w:val="22"/>
        </w:rPr>
      </w:pPr>
      <w:r>
        <w:rPr>
          <w:sz w:val="22"/>
          <w:szCs w:val="22"/>
        </w:rPr>
        <w:t>Burmistrz Poddębic</w:t>
      </w:r>
    </w:p>
    <w:p w14:paraId="1ECD8CFF" w14:textId="27463447" w:rsidR="00586DB8" w:rsidRDefault="00586DB8" w:rsidP="00586DB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(-) Piotr </w:t>
      </w:r>
      <w:proofErr w:type="spellStart"/>
      <w:r>
        <w:rPr>
          <w:sz w:val="22"/>
          <w:szCs w:val="22"/>
        </w:rPr>
        <w:t>Sęczkowski</w:t>
      </w:r>
      <w:proofErr w:type="spellEnd"/>
    </w:p>
    <w:p w14:paraId="1601BE1F" w14:textId="77777777" w:rsidR="0055697B" w:rsidRDefault="0055697B" w:rsidP="004B254D">
      <w:pPr>
        <w:jc w:val="both"/>
        <w:rPr>
          <w:sz w:val="22"/>
          <w:szCs w:val="22"/>
        </w:rPr>
      </w:pPr>
    </w:p>
    <w:p w14:paraId="56722719" w14:textId="77777777" w:rsidR="0055697B" w:rsidRDefault="0055697B" w:rsidP="004B254D">
      <w:pPr>
        <w:jc w:val="both"/>
        <w:rPr>
          <w:sz w:val="22"/>
          <w:szCs w:val="22"/>
        </w:rPr>
      </w:pPr>
    </w:p>
    <w:p w14:paraId="27F0925D" w14:textId="77777777" w:rsidR="0055697B" w:rsidRDefault="0055697B" w:rsidP="004B254D">
      <w:pPr>
        <w:jc w:val="both"/>
        <w:rPr>
          <w:sz w:val="22"/>
          <w:szCs w:val="22"/>
        </w:rPr>
      </w:pPr>
    </w:p>
    <w:p w14:paraId="4F96DE82" w14:textId="77777777" w:rsidR="0055697B" w:rsidRDefault="0055697B" w:rsidP="004B254D">
      <w:pPr>
        <w:jc w:val="both"/>
        <w:rPr>
          <w:sz w:val="22"/>
          <w:szCs w:val="22"/>
        </w:rPr>
      </w:pPr>
    </w:p>
    <w:p w14:paraId="5B83A594" w14:textId="532BBA4C" w:rsidR="004B254D" w:rsidRPr="00D113D4" w:rsidRDefault="004B254D" w:rsidP="004B254D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>W załączeniu :</w:t>
      </w:r>
    </w:p>
    <w:p w14:paraId="64740E7B" w14:textId="77777777" w:rsidR="004B254D" w:rsidRPr="00D113D4" w:rsidRDefault="004B254D" w:rsidP="004B254D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</w:t>
      </w:r>
      <w:r w:rsidR="00370F15" w:rsidRPr="00D113D4">
        <w:rPr>
          <w:i/>
          <w:sz w:val="22"/>
          <w:szCs w:val="22"/>
        </w:rPr>
        <w:t>druk  ofert</w:t>
      </w:r>
      <w:r w:rsidR="00700B2E" w:rsidRPr="00D113D4">
        <w:rPr>
          <w:i/>
          <w:sz w:val="22"/>
          <w:szCs w:val="22"/>
        </w:rPr>
        <w:t>y  cenowej</w:t>
      </w:r>
      <w:r w:rsidR="004120B9" w:rsidRPr="00D113D4">
        <w:rPr>
          <w:i/>
          <w:sz w:val="22"/>
          <w:szCs w:val="22"/>
        </w:rPr>
        <w:t>;</w:t>
      </w:r>
    </w:p>
    <w:p w14:paraId="535C7E37" w14:textId="77777777" w:rsidR="004B254D" w:rsidRPr="00D113D4" w:rsidRDefault="002F254E" w:rsidP="004B254D">
      <w:pPr>
        <w:tabs>
          <w:tab w:val="left" w:pos="4395"/>
        </w:tabs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o prowadzeniu działalności gospodarczej</w:t>
      </w:r>
      <w:r w:rsidR="004120B9" w:rsidRPr="00D113D4">
        <w:rPr>
          <w:i/>
          <w:sz w:val="22"/>
          <w:szCs w:val="22"/>
        </w:rPr>
        <w:t>;</w:t>
      </w:r>
    </w:p>
    <w:p w14:paraId="1E62F5A6" w14:textId="77777777" w:rsidR="00700B2E" w:rsidRPr="00D113D4" w:rsidRDefault="00700B2E" w:rsidP="00700B2E">
      <w:pPr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 xml:space="preserve">- wykaz wykonanych usług - wg załączonego wzoru; </w:t>
      </w:r>
    </w:p>
    <w:p w14:paraId="5576A9D6" w14:textId="77777777" w:rsidR="00BB32B9" w:rsidRPr="00D113D4" w:rsidRDefault="00266037" w:rsidP="00792B86">
      <w:pPr>
        <w:jc w:val="both"/>
        <w:rPr>
          <w:i/>
          <w:sz w:val="22"/>
          <w:szCs w:val="22"/>
        </w:rPr>
      </w:pPr>
      <w:r w:rsidRPr="00D113D4">
        <w:rPr>
          <w:i/>
          <w:sz w:val="22"/>
          <w:szCs w:val="22"/>
        </w:rPr>
        <w:t>-oświadczenie R</w:t>
      </w:r>
      <w:r w:rsidR="00BB32B9" w:rsidRPr="00D113D4">
        <w:rPr>
          <w:i/>
          <w:sz w:val="22"/>
          <w:szCs w:val="22"/>
        </w:rPr>
        <w:t>ODO;</w:t>
      </w:r>
    </w:p>
    <w:p w14:paraId="445E49FD" w14:textId="1E1D0FE5" w:rsidR="00BB32B9" w:rsidRPr="00454D26" w:rsidRDefault="00BB32B9" w:rsidP="00792B86">
      <w:pPr>
        <w:jc w:val="both"/>
        <w:rPr>
          <w:i/>
          <w:sz w:val="22"/>
          <w:szCs w:val="22"/>
        </w:rPr>
      </w:pPr>
      <w:r w:rsidRPr="00454D26">
        <w:rPr>
          <w:i/>
          <w:sz w:val="22"/>
          <w:szCs w:val="22"/>
        </w:rPr>
        <w:t>-</w:t>
      </w:r>
      <w:r w:rsidR="00535404" w:rsidRPr="00454D26">
        <w:rPr>
          <w:i/>
          <w:sz w:val="22"/>
          <w:szCs w:val="22"/>
        </w:rPr>
        <w:t xml:space="preserve"> </w:t>
      </w:r>
      <w:r w:rsidR="00E9766F" w:rsidRPr="00454D26">
        <w:rPr>
          <w:i/>
          <w:sz w:val="22"/>
          <w:szCs w:val="22"/>
        </w:rPr>
        <w:t>lokalizacja proj</w:t>
      </w:r>
      <w:r w:rsidR="00AD5902" w:rsidRPr="00454D26">
        <w:rPr>
          <w:i/>
          <w:sz w:val="22"/>
          <w:szCs w:val="22"/>
        </w:rPr>
        <w:t>e</w:t>
      </w:r>
      <w:r w:rsidR="00E9766F" w:rsidRPr="00454D26">
        <w:rPr>
          <w:i/>
          <w:sz w:val="22"/>
          <w:szCs w:val="22"/>
        </w:rPr>
        <w:t>ktu</w:t>
      </w:r>
      <w:r w:rsidR="00454D26" w:rsidRPr="00454D26">
        <w:rPr>
          <w:i/>
          <w:sz w:val="22"/>
          <w:szCs w:val="22"/>
        </w:rPr>
        <w:t xml:space="preserve"> w terenie</w:t>
      </w:r>
    </w:p>
    <w:p w14:paraId="7049412E" w14:textId="77777777" w:rsidR="00BB32B9" w:rsidRPr="00454D26" w:rsidRDefault="00BB32B9" w:rsidP="00792B86">
      <w:pPr>
        <w:jc w:val="both"/>
        <w:rPr>
          <w:i/>
          <w:sz w:val="22"/>
          <w:szCs w:val="22"/>
        </w:rPr>
      </w:pPr>
    </w:p>
    <w:p w14:paraId="45566C7C" w14:textId="77777777" w:rsidR="00BB32B9" w:rsidRPr="00454D26" w:rsidRDefault="00BB32B9" w:rsidP="00792B86">
      <w:pPr>
        <w:jc w:val="both"/>
        <w:rPr>
          <w:i/>
          <w:sz w:val="20"/>
          <w:szCs w:val="20"/>
        </w:rPr>
      </w:pPr>
    </w:p>
    <w:p w14:paraId="1F8CA4BE" w14:textId="77777777" w:rsidR="00181BC9" w:rsidRDefault="009D151A" w:rsidP="008E397A">
      <w:pPr>
        <w:ind w:left="5664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14:paraId="7198E2BD" w14:textId="77777777" w:rsidR="00181BC9" w:rsidRDefault="00181BC9" w:rsidP="00181BC9">
      <w:pPr>
        <w:jc w:val="both"/>
        <w:rPr>
          <w:b/>
          <w:sz w:val="28"/>
          <w:szCs w:val="28"/>
        </w:rPr>
      </w:pPr>
    </w:p>
    <w:p w14:paraId="113F6513" w14:textId="77777777" w:rsidR="00603314" w:rsidRDefault="00603314" w:rsidP="00181BC9">
      <w:pPr>
        <w:ind w:left="4956" w:firstLine="708"/>
        <w:jc w:val="both"/>
        <w:rPr>
          <w:b/>
          <w:sz w:val="28"/>
          <w:szCs w:val="28"/>
        </w:rPr>
      </w:pPr>
    </w:p>
    <w:p w14:paraId="0FA3DB8A" w14:textId="77777777" w:rsidR="0055697B" w:rsidRDefault="0055697B" w:rsidP="00181BC9">
      <w:pPr>
        <w:ind w:left="4956" w:firstLine="708"/>
        <w:jc w:val="both"/>
        <w:rPr>
          <w:b/>
          <w:sz w:val="28"/>
          <w:szCs w:val="28"/>
        </w:rPr>
      </w:pPr>
    </w:p>
    <w:p w14:paraId="1028A089" w14:textId="77777777" w:rsidR="0055697B" w:rsidRDefault="0055697B" w:rsidP="00181BC9">
      <w:pPr>
        <w:ind w:left="4956" w:firstLine="708"/>
        <w:jc w:val="both"/>
        <w:rPr>
          <w:b/>
          <w:sz w:val="28"/>
          <w:szCs w:val="28"/>
        </w:rPr>
      </w:pPr>
    </w:p>
    <w:p w14:paraId="75B9317C" w14:textId="77777777" w:rsidR="0055697B" w:rsidRDefault="0055697B" w:rsidP="00181BC9">
      <w:pPr>
        <w:ind w:left="4956" w:firstLine="708"/>
        <w:jc w:val="both"/>
        <w:rPr>
          <w:b/>
          <w:sz w:val="28"/>
          <w:szCs w:val="28"/>
        </w:rPr>
      </w:pPr>
    </w:p>
    <w:p w14:paraId="5881F9BB" w14:textId="77777777" w:rsidR="0055697B" w:rsidRDefault="0055697B" w:rsidP="00181BC9">
      <w:pPr>
        <w:ind w:left="4956" w:firstLine="708"/>
        <w:jc w:val="both"/>
        <w:rPr>
          <w:b/>
          <w:sz w:val="28"/>
          <w:szCs w:val="28"/>
        </w:rPr>
      </w:pPr>
    </w:p>
    <w:p w14:paraId="4815397B" w14:textId="5CAC4939" w:rsidR="00842D66" w:rsidRPr="006C5DD5" w:rsidRDefault="009D151A" w:rsidP="00181BC9">
      <w:pPr>
        <w:ind w:left="4956"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842D66">
        <w:rPr>
          <w:b/>
        </w:rPr>
        <w:t>Załącznik Nr 1</w:t>
      </w:r>
    </w:p>
    <w:p w14:paraId="714B0AA2" w14:textId="77777777" w:rsidR="00842D66" w:rsidRDefault="00842D66" w:rsidP="00842D66">
      <w:pPr>
        <w:jc w:val="both"/>
        <w:rPr>
          <w:b/>
        </w:rPr>
      </w:pPr>
    </w:p>
    <w:p w14:paraId="66E3D8B8" w14:textId="77777777" w:rsidR="00A6532E" w:rsidRDefault="00A6532E" w:rsidP="00A6532E">
      <w:pPr>
        <w:ind w:left="7080" w:firstLine="708"/>
        <w:jc w:val="both"/>
        <w:rPr>
          <w:b/>
          <w:sz w:val="28"/>
          <w:szCs w:val="28"/>
        </w:rPr>
      </w:pPr>
    </w:p>
    <w:p w14:paraId="4DFDEC06" w14:textId="77777777" w:rsidR="00A6532E" w:rsidRPr="006E40C5" w:rsidRDefault="00A6532E" w:rsidP="00A6532E">
      <w:pPr>
        <w:jc w:val="center"/>
      </w:pPr>
      <w:r w:rsidRPr="006E40C5">
        <w:rPr>
          <w:b/>
        </w:rPr>
        <w:t xml:space="preserve">OFERTA     CENOWA </w:t>
      </w:r>
    </w:p>
    <w:p w14:paraId="21549293" w14:textId="77777777" w:rsidR="00A6532E" w:rsidRPr="006E40C5" w:rsidRDefault="00A6532E" w:rsidP="00A6532E">
      <w:pPr>
        <w:jc w:val="both"/>
      </w:pPr>
      <w:r w:rsidRPr="006E40C5">
        <w:t>Ja/My niżej podpisany/i</w:t>
      </w:r>
    </w:p>
    <w:p w14:paraId="4487D690" w14:textId="77777777" w:rsidR="00A6532E" w:rsidRPr="006E40C5" w:rsidRDefault="00A6532E" w:rsidP="00A6532E">
      <w:pPr>
        <w:jc w:val="both"/>
      </w:pPr>
      <w:r w:rsidRPr="006E40C5">
        <w:t>…………………………………………………………………………………………………………</w:t>
      </w:r>
      <w:r>
        <w:t>.....</w:t>
      </w:r>
      <w:r w:rsidRPr="006E40C5">
        <w:t>…………………………………………………………........................................</w:t>
      </w:r>
      <w:r>
        <w:t>.....................</w:t>
      </w:r>
    </w:p>
    <w:p w14:paraId="2A3F1EE4" w14:textId="77777777" w:rsidR="00A6532E" w:rsidRPr="006E40C5" w:rsidRDefault="00A6532E" w:rsidP="00A6532E">
      <w:pPr>
        <w:jc w:val="both"/>
      </w:pPr>
      <w:r w:rsidRPr="006E40C5">
        <w:t>z siedzibą………………………………………………………………………....</w:t>
      </w:r>
      <w:r>
        <w:t>............................</w:t>
      </w:r>
    </w:p>
    <w:p w14:paraId="5290DCBB" w14:textId="77777777" w:rsidR="00A6532E" w:rsidRPr="006E40C5" w:rsidRDefault="00A6532E" w:rsidP="00A6532E">
      <w:pPr>
        <w:jc w:val="both"/>
      </w:pPr>
      <w:r w:rsidRPr="006E40C5">
        <w:t>(dokładny adres oferenta wraz z kodem pocztowym)</w:t>
      </w:r>
    </w:p>
    <w:p w14:paraId="1A70CBDA" w14:textId="77777777" w:rsidR="00A6532E" w:rsidRPr="006E40C5" w:rsidRDefault="00A6532E" w:rsidP="00A6532E">
      <w:pPr>
        <w:jc w:val="both"/>
      </w:pPr>
      <w:r w:rsidRPr="006E40C5">
        <w:t>Dodatkowe dane ułatwiające kontakt z oferentem:</w:t>
      </w:r>
    </w:p>
    <w:p w14:paraId="74491C78" w14:textId="77777777" w:rsidR="00A6532E" w:rsidRDefault="00A6532E" w:rsidP="00A6532E">
      <w:pPr>
        <w:jc w:val="both"/>
      </w:pPr>
      <w:r w:rsidRPr="006E40C5">
        <w:t>e-mail: …………………………… tel. ……………….. fax …………………</w:t>
      </w:r>
      <w:r w:rsidR="009D151A">
        <w:t>................................</w:t>
      </w:r>
    </w:p>
    <w:p w14:paraId="457B7931" w14:textId="754EED89" w:rsidR="0055697B" w:rsidRPr="00D113D4" w:rsidRDefault="00A6532E" w:rsidP="0055697B">
      <w:pPr>
        <w:jc w:val="both"/>
        <w:rPr>
          <w:i/>
          <w:sz w:val="22"/>
          <w:szCs w:val="22"/>
        </w:rPr>
      </w:pPr>
      <w:r w:rsidRPr="006E40C5">
        <w:t>składam/y niniejszą ofertę na</w:t>
      </w:r>
      <w:r w:rsidR="00687866">
        <w:t xml:space="preserve"> realizację zadania pn.</w:t>
      </w:r>
      <w:r>
        <w:t>:</w:t>
      </w:r>
      <w:r w:rsidR="0055697B">
        <w:rPr>
          <w:sz w:val="22"/>
          <w:szCs w:val="22"/>
        </w:rPr>
        <w:t>”</w:t>
      </w:r>
      <w:r w:rsidR="0055697B" w:rsidRPr="00D113D4">
        <w:rPr>
          <w:sz w:val="22"/>
          <w:szCs w:val="22"/>
        </w:rPr>
        <w:t xml:space="preserve"> </w:t>
      </w:r>
      <w:r w:rsidR="0055697B">
        <w:rPr>
          <w:sz w:val="22"/>
          <w:szCs w:val="22"/>
        </w:rPr>
        <w:t>Rozwój infrastruktury turystycznej i poprawa warunków życia   mieszkańców sołectwa Praga  i okolicznych miejscowości”</w:t>
      </w:r>
    </w:p>
    <w:p w14:paraId="33D6233A" w14:textId="2CE5199B" w:rsidR="00687866" w:rsidRPr="00D113D4" w:rsidRDefault="00687866" w:rsidP="00687866">
      <w:pPr>
        <w:jc w:val="both"/>
        <w:rPr>
          <w:sz w:val="22"/>
          <w:szCs w:val="22"/>
        </w:rPr>
      </w:pPr>
      <w:r w:rsidRPr="00D113D4">
        <w:rPr>
          <w:sz w:val="22"/>
          <w:szCs w:val="22"/>
        </w:rPr>
        <w:t xml:space="preserve"> </w:t>
      </w:r>
    </w:p>
    <w:p w14:paraId="391236D2" w14:textId="77777777" w:rsidR="00A6532E" w:rsidRDefault="00A6532E" w:rsidP="00A6532E">
      <w:pPr>
        <w:jc w:val="both"/>
        <w:rPr>
          <w:sz w:val="22"/>
          <w:szCs w:val="22"/>
        </w:rPr>
      </w:pPr>
    </w:p>
    <w:p w14:paraId="0ACDEC76" w14:textId="77777777" w:rsidR="00A6532E" w:rsidRPr="006E40C5" w:rsidRDefault="00A6532E" w:rsidP="00A6532E">
      <w:r w:rsidRPr="006E40C5">
        <w:t xml:space="preserve">-zgodnie z zapytaniem  z dnia </w:t>
      </w:r>
      <w:r w:rsidR="00DE7CBC">
        <w:t>...........</w:t>
      </w:r>
      <w:r w:rsidRPr="006E40C5">
        <w:t>………………….................................</w:t>
      </w:r>
      <w:r w:rsidR="00DE7CBC">
        <w:t>.......................................</w:t>
      </w:r>
    </w:p>
    <w:p w14:paraId="18F51A00" w14:textId="77777777" w:rsidR="00A6532E" w:rsidRPr="006E40C5" w:rsidRDefault="00A6532E" w:rsidP="00A6532E">
      <w:pPr>
        <w:jc w:val="both"/>
      </w:pPr>
    </w:p>
    <w:p w14:paraId="0DF32F25" w14:textId="77777777" w:rsidR="00A6532E" w:rsidRPr="006E40C5" w:rsidRDefault="00A6532E" w:rsidP="00A6532E">
      <w:r w:rsidRPr="006E40C5">
        <w:rPr>
          <w:color w:val="00000A"/>
        </w:rPr>
        <w:t>cena netto : ……………..... zł (</w:t>
      </w:r>
      <w:r>
        <w:rPr>
          <w:color w:val="00000A"/>
        </w:rPr>
        <w:t>słownie:</w:t>
      </w:r>
      <w:r w:rsidRPr="006E40C5">
        <w:rPr>
          <w:color w:val="00000A"/>
        </w:rPr>
        <w:t>……………………………………………….....................</w:t>
      </w:r>
      <w:r>
        <w:rPr>
          <w:color w:val="00000A"/>
        </w:rPr>
        <w:t>..........</w:t>
      </w:r>
      <w:r w:rsidRPr="006E40C5">
        <w:rPr>
          <w:color w:val="00000A"/>
        </w:rPr>
        <w:t>..złotych)</w:t>
      </w:r>
    </w:p>
    <w:p w14:paraId="45645A4F" w14:textId="77777777" w:rsidR="00A6532E" w:rsidRPr="006E40C5" w:rsidRDefault="00A6532E" w:rsidP="00A6532E">
      <w:pPr>
        <w:jc w:val="both"/>
        <w:rPr>
          <w:color w:val="00000A"/>
        </w:rPr>
      </w:pPr>
    </w:p>
    <w:p w14:paraId="35E9678F" w14:textId="77777777" w:rsidR="00A6532E" w:rsidRPr="006E40C5" w:rsidRDefault="00A6532E" w:rsidP="00A6532E">
      <w:pPr>
        <w:tabs>
          <w:tab w:val="left" w:pos="709"/>
        </w:tabs>
        <w:jc w:val="both"/>
      </w:pPr>
    </w:p>
    <w:p w14:paraId="5636B124" w14:textId="77777777" w:rsidR="00A6532E" w:rsidRDefault="00A6532E" w:rsidP="00A6532E">
      <w:pPr>
        <w:tabs>
          <w:tab w:val="left" w:pos="709"/>
        </w:tabs>
      </w:pPr>
      <w:r>
        <w:t>cena ogółem brutto ………………….zł</w:t>
      </w:r>
    </w:p>
    <w:p w14:paraId="0B3683E7" w14:textId="77777777" w:rsidR="00A6532E" w:rsidRPr="006E40C5" w:rsidRDefault="00A6532E" w:rsidP="00A6532E">
      <w:pPr>
        <w:tabs>
          <w:tab w:val="left" w:pos="709"/>
        </w:tabs>
      </w:pPr>
      <w:r>
        <w:t>(słownie:</w:t>
      </w:r>
      <w:r w:rsidRPr="006E40C5">
        <w:t>.……………………….................................................</w:t>
      </w:r>
      <w:r>
        <w:t>..........</w:t>
      </w:r>
      <w:r w:rsidRPr="006E40C5">
        <w:t>........zł</w:t>
      </w:r>
      <w:r>
        <w:t>otych)</w:t>
      </w:r>
    </w:p>
    <w:p w14:paraId="456EF5E1" w14:textId="77777777" w:rsidR="00A6532E" w:rsidRPr="006E40C5" w:rsidRDefault="00A6532E" w:rsidP="00A6532E">
      <w:pPr>
        <w:tabs>
          <w:tab w:val="left" w:pos="709"/>
        </w:tabs>
        <w:jc w:val="both"/>
      </w:pPr>
    </w:p>
    <w:p w14:paraId="4CDBA516" w14:textId="77777777" w:rsidR="00A6532E" w:rsidRPr="006E40C5" w:rsidRDefault="00A6532E" w:rsidP="00A6532E">
      <w:pPr>
        <w:jc w:val="both"/>
      </w:pPr>
      <w:r w:rsidRPr="006E40C5">
        <w:rPr>
          <w:b/>
        </w:rPr>
        <w:t>Wynagrodzenie obejmuje podatek VAT wg obowiązujących stawek.</w:t>
      </w:r>
    </w:p>
    <w:p w14:paraId="2159097F" w14:textId="77777777" w:rsidR="00A6532E" w:rsidRPr="006E40C5" w:rsidRDefault="00A6532E" w:rsidP="00A6532E">
      <w:pPr>
        <w:rPr>
          <w:b/>
        </w:rPr>
      </w:pPr>
      <w:r w:rsidRPr="006E40C5">
        <w:rPr>
          <w:b/>
        </w:rPr>
        <w:t>Termin realizacji zamówienia -  zgodnie z warunkami zaproszenia do złożenia oferty cenowej.</w:t>
      </w:r>
    </w:p>
    <w:p w14:paraId="6FCE1211" w14:textId="77777777" w:rsidR="00A6532E" w:rsidRDefault="00A6532E" w:rsidP="00A6532E">
      <w:pPr>
        <w:jc w:val="both"/>
      </w:pPr>
      <w:r w:rsidRPr="006E40C5">
        <w:t xml:space="preserve">Oświadczam, </w:t>
      </w:r>
      <w:r>
        <w:t>iż</w:t>
      </w:r>
      <w:r w:rsidRPr="006E40C5">
        <w:t xml:space="preserve"> nie podlegam wykluczeniu z postępowania na podstawie: - art. 7 ust. 1 pkt 1, 2 </w:t>
      </w:r>
      <w:r w:rsidRPr="006E40C5">
        <w:br/>
        <w:t>i 3 ustawy o szczególnych rozwiązaniach w zakresie przeciwdziałania wspieraniu agresji na Ukrainę oraz służących ochronie bezpieczeństwa narodowego (Dz. U. z 2022 r. poz. 835)</w:t>
      </w:r>
      <w:r>
        <w:t>.</w:t>
      </w:r>
    </w:p>
    <w:p w14:paraId="4F981A93" w14:textId="77777777" w:rsidR="00FE5516" w:rsidRDefault="00FE5516" w:rsidP="00A6532E">
      <w:pPr>
        <w:jc w:val="both"/>
      </w:pPr>
    </w:p>
    <w:p w14:paraId="194051BF" w14:textId="77777777" w:rsidR="00A6532E" w:rsidRPr="00F8409B" w:rsidRDefault="00A6532E" w:rsidP="00A6532E">
      <w:pPr>
        <w:jc w:val="both"/>
      </w:pPr>
      <w:r w:rsidRPr="006E40C5">
        <w:t>Przedmiot niniejszego zamówienia wykonam zgodn</w:t>
      </w:r>
      <w:r>
        <w:t xml:space="preserve">ie z obowiązującymi przepisami </w:t>
      </w:r>
      <w:r w:rsidRPr="006E40C5">
        <w:t xml:space="preserve"> obowiązującymi zasadami wiedzy technicznej.</w:t>
      </w:r>
      <w:r w:rsidRPr="006C4426">
        <w:rPr>
          <w:b/>
        </w:rPr>
        <w:t xml:space="preserve"> </w:t>
      </w:r>
      <w:r w:rsidRPr="004773F8">
        <w:t>Ponadto</w:t>
      </w:r>
      <w:r>
        <w:t xml:space="preserve"> oświadczam, iż</w:t>
      </w:r>
      <w:r w:rsidRPr="004773F8">
        <w:t xml:space="preserve"> znajduję się w sytuacji ekonomicznej i finansowej zapewniającej wykonanie zamówienia.</w:t>
      </w:r>
    </w:p>
    <w:p w14:paraId="538CC5C8" w14:textId="77777777" w:rsidR="00A6532E" w:rsidRPr="006C4426" w:rsidRDefault="00A6532E" w:rsidP="00A6532E">
      <w:pPr>
        <w:jc w:val="both"/>
      </w:pPr>
    </w:p>
    <w:p w14:paraId="5A8C68BD" w14:textId="77777777" w:rsidR="00A6532E" w:rsidRDefault="00A6532E" w:rsidP="00A6532E">
      <w:pPr>
        <w:jc w:val="both"/>
        <w:rPr>
          <w:sz w:val="28"/>
          <w:szCs w:val="28"/>
        </w:rPr>
      </w:pPr>
    </w:p>
    <w:p w14:paraId="579B07C1" w14:textId="77777777" w:rsidR="00A6532E" w:rsidRDefault="00A6532E" w:rsidP="00A6532E">
      <w:pPr>
        <w:jc w:val="both"/>
        <w:rPr>
          <w:sz w:val="28"/>
          <w:szCs w:val="28"/>
        </w:rPr>
      </w:pPr>
    </w:p>
    <w:p w14:paraId="718562EF" w14:textId="77777777" w:rsidR="00A6532E" w:rsidRDefault="00A6532E" w:rsidP="00A6532E">
      <w:pPr>
        <w:jc w:val="both"/>
        <w:rPr>
          <w:sz w:val="28"/>
          <w:szCs w:val="28"/>
        </w:rPr>
      </w:pPr>
    </w:p>
    <w:p w14:paraId="25315347" w14:textId="77777777" w:rsidR="00A6532E" w:rsidRDefault="00A6532E" w:rsidP="00A6532E">
      <w:pPr>
        <w:jc w:val="both"/>
        <w:rPr>
          <w:sz w:val="28"/>
          <w:szCs w:val="28"/>
        </w:rPr>
      </w:pPr>
    </w:p>
    <w:p w14:paraId="7054865C" w14:textId="77777777" w:rsidR="00A6532E" w:rsidRDefault="00A6532E" w:rsidP="00A6532E">
      <w:pPr>
        <w:jc w:val="both"/>
        <w:rPr>
          <w:sz w:val="28"/>
          <w:szCs w:val="28"/>
        </w:rPr>
      </w:pPr>
    </w:p>
    <w:p w14:paraId="75B360C5" w14:textId="77777777" w:rsidR="00A6532E" w:rsidRDefault="00A6532E" w:rsidP="00A6532E">
      <w:pPr>
        <w:jc w:val="both"/>
        <w:rPr>
          <w:sz w:val="28"/>
          <w:szCs w:val="28"/>
        </w:rPr>
      </w:pPr>
    </w:p>
    <w:p w14:paraId="7D944E63" w14:textId="77777777" w:rsidR="00A6532E" w:rsidRDefault="00A6532E" w:rsidP="00A653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………………………..                                                             </w:t>
      </w:r>
    </w:p>
    <w:p w14:paraId="3D9030AA" w14:textId="77777777" w:rsidR="00A6532E" w:rsidRDefault="00A6532E" w:rsidP="00A6532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E40C5">
        <w:rPr>
          <w:sz w:val="16"/>
          <w:szCs w:val="16"/>
        </w:rPr>
        <w:t xml:space="preserve">   (miejscowość, data ) </w:t>
      </w:r>
      <w:r>
        <w:rPr>
          <w:sz w:val="28"/>
          <w:szCs w:val="28"/>
        </w:rPr>
        <w:t xml:space="preserve">                                                                  </w:t>
      </w:r>
    </w:p>
    <w:p w14:paraId="5FA7B79B" w14:textId="77777777" w:rsidR="00A6532E" w:rsidRDefault="00A6532E" w:rsidP="00A6532E">
      <w:r>
        <w:rPr>
          <w:sz w:val="28"/>
          <w:szCs w:val="28"/>
        </w:rPr>
        <w:t xml:space="preserve">                                                                   ...............................................................                                               </w:t>
      </w:r>
    </w:p>
    <w:p w14:paraId="403BAAF2" w14:textId="77777777" w:rsidR="00A6532E" w:rsidRDefault="00A6532E" w:rsidP="00A6532E">
      <w:pPr>
        <w:rPr>
          <w:sz w:val="16"/>
          <w:szCs w:val="16"/>
        </w:rPr>
      </w:pPr>
      <w:r w:rsidRPr="006E40C5">
        <w:rPr>
          <w:sz w:val="16"/>
          <w:szCs w:val="16"/>
        </w:rPr>
        <w:t xml:space="preserve">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</w:t>
      </w:r>
      <w:r w:rsidRPr="006E40C5">
        <w:rPr>
          <w:sz w:val="16"/>
          <w:szCs w:val="16"/>
        </w:rPr>
        <w:t xml:space="preserve"> </w:t>
      </w:r>
      <w:r w:rsidRPr="006E40C5">
        <w:rPr>
          <w:b/>
          <w:sz w:val="16"/>
          <w:szCs w:val="16"/>
        </w:rPr>
        <w:t>(</w:t>
      </w:r>
      <w:r w:rsidRPr="006E40C5">
        <w:rPr>
          <w:sz w:val="16"/>
          <w:szCs w:val="16"/>
        </w:rPr>
        <w:t xml:space="preserve">Pieczątka  i podpis Wykonawcy lub osoby uprawnionej    </w:t>
      </w:r>
      <w:r>
        <w:rPr>
          <w:sz w:val="16"/>
          <w:szCs w:val="16"/>
        </w:rPr>
        <w:t xml:space="preserve">             </w:t>
      </w:r>
    </w:p>
    <w:p w14:paraId="4C19E67F" w14:textId="77777777" w:rsidR="00A6532E" w:rsidRDefault="00A6532E" w:rsidP="00A6532E">
      <w:pPr>
        <w:rPr>
          <w:b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reprezentowania </w:t>
      </w:r>
      <w:r w:rsidRPr="006E40C5">
        <w:rPr>
          <w:sz w:val="16"/>
          <w:szCs w:val="16"/>
        </w:rPr>
        <w:t xml:space="preserve">Wykonawcy)  </w:t>
      </w:r>
      <w:r w:rsidRPr="006E40C5">
        <w:rPr>
          <w:sz w:val="16"/>
          <w:szCs w:val="16"/>
        </w:rPr>
        <w:br/>
      </w:r>
    </w:p>
    <w:p w14:paraId="5BC35C42" w14:textId="77777777" w:rsidR="00DE7CBC" w:rsidRDefault="00DE7CBC" w:rsidP="00842D66">
      <w:pPr>
        <w:jc w:val="both"/>
        <w:rPr>
          <w:b/>
        </w:rPr>
      </w:pPr>
    </w:p>
    <w:p w14:paraId="70B73FFE" w14:textId="77777777" w:rsidR="00A6532E" w:rsidRDefault="00A6532E" w:rsidP="00842D66">
      <w:pPr>
        <w:jc w:val="both"/>
        <w:rPr>
          <w:b/>
        </w:rPr>
      </w:pPr>
    </w:p>
    <w:p w14:paraId="411EE251" w14:textId="77777777" w:rsidR="00A6532E" w:rsidRDefault="00A6532E" w:rsidP="00842D66">
      <w:pPr>
        <w:jc w:val="both"/>
        <w:rPr>
          <w:b/>
        </w:rPr>
      </w:pPr>
    </w:p>
    <w:p w14:paraId="58DD1EC2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</w:t>
      </w:r>
      <w:r>
        <w:rPr>
          <w:b/>
        </w:rPr>
        <w:t>Załącznik Nr 2</w:t>
      </w:r>
    </w:p>
    <w:p w14:paraId="35F1D071" w14:textId="77777777" w:rsidR="00842D66" w:rsidRDefault="00842D66" w:rsidP="00842D66">
      <w:pPr>
        <w:jc w:val="both"/>
      </w:pPr>
      <w:r>
        <w:t xml:space="preserve"> ……………… dnia ……………….</w:t>
      </w:r>
    </w:p>
    <w:p w14:paraId="18D66255" w14:textId="77777777" w:rsidR="00842D66" w:rsidRDefault="00842D66" w:rsidP="00842D66">
      <w:pPr>
        <w:jc w:val="both"/>
      </w:pPr>
    </w:p>
    <w:p w14:paraId="73872434" w14:textId="77777777" w:rsidR="00842D66" w:rsidRDefault="00842D66" w:rsidP="00842D66">
      <w:pPr>
        <w:jc w:val="both"/>
      </w:pPr>
    </w:p>
    <w:p w14:paraId="2284CA1D" w14:textId="77777777" w:rsidR="00842D66" w:rsidRDefault="00842D66" w:rsidP="00842D66">
      <w:pPr>
        <w:jc w:val="both"/>
      </w:pPr>
    </w:p>
    <w:p w14:paraId="5B4A91AD" w14:textId="77777777" w:rsidR="00842D66" w:rsidRDefault="00842D66" w:rsidP="00842D66">
      <w:pPr>
        <w:jc w:val="both"/>
      </w:pPr>
    </w:p>
    <w:p w14:paraId="56C37D34" w14:textId="77777777" w:rsidR="00842D66" w:rsidRDefault="00842D66" w:rsidP="00842D66">
      <w:pPr>
        <w:jc w:val="both"/>
      </w:pPr>
    </w:p>
    <w:p w14:paraId="24A70830" w14:textId="77777777" w:rsidR="00842D66" w:rsidRDefault="00842D66" w:rsidP="00842D66">
      <w:pPr>
        <w:jc w:val="center"/>
      </w:pPr>
      <w:r>
        <w:rPr>
          <w:b/>
        </w:rPr>
        <w:t>Oświadczenie o prowadzeniu działalności gospodarczej</w:t>
      </w:r>
    </w:p>
    <w:p w14:paraId="36F1DA2D" w14:textId="77777777" w:rsidR="00842D66" w:rsidRDefault="00842D66" w:rsidP="00842D66">
      <w:pPr>
        <w:jc w:val="both"/>
        <w:rPr>
          <w:b/>
        </w:rPr>
      </w:pPr>
    </w:p>
    <w:p w14:paraId="774BC7C9" w14:textId="77777777" w:rsidR="00842D66" w:rsidRDefault="00842D66" w:rsidP="00842D66">
      <w:pPr>
        <w:jc w:val="both"/>
        <w:rPr>
          <w:b/>
        </w:rPr>
      </w:pPr>
    </w:p>
    <w:p w14:paraId="313C6940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9E8035" w14:textId="77777777" w:rsidR="00842D66" w:rsidRDefault="00842D66" w:rsidP="00842D66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Ja, niżej podpisany/a………………………………………………… oświadczam, że </w:t>
      </w:r>
    </w:p>
    <w:p w14:paraId="5CA967CA" w14:textId="77777777" w:rsidR="00842D66" w:rsidRDefault="00842D66" w:rsidP="00842D66">
      <w:pPr>
        <w:jc w:val="both"/>
      </w:pPr>
    </w:p>
    <w:p w14:paraId="69FF9802" w14:textId="77777777" w:rsidR="00842D66" w:rsidRDefault="00842D66" w:rsidP="00842D66">
      <w:pPr>
        <w:jc w:val="both"/>
      </w:pPr>
      <w:r>
        <w:t>prowadzę działalność gospodarczą pn.:</w:t>
      </w:r>
    </w:p>
    <w:p w14:paraId="0D776696" w14:textId="77777777" w:rsidR="00842D66" w:rsidRDefault="00842D66" w:rsidP="00842D66">
      <w:pPr>
        <w:jc w:val="both"/>
      </w:pPr>
    </w:p>
    <w:p w14:paraId="38A74483" w14:textId="77777777" w:rsidR="00842D66" w:rsidRDefault="00842D66" w:rsidP="00842D66">
      <w:pPr>
        <w:jc w:val="both"/>
      </w:pPr>
      <w:r>
        <w:t>………………………………………..………………………………………………………</w:t>
      </w:r>
      <w:r w:rsidR="006C5DD5">
        <w:t>...</w:t>
      </w:r>
    </w:p>
    <w:p w14:paraId="03FC1C07" w14:textId="77777777" w:rsidR="00842D66" w:rsidRDefault="00842D66" w:rsidP="00842D66">
      <w:pPr>
        <w:jc w:val="both"/>
      </w:pPr>
    </w:p>
    <w:p w14:paraId="79CBE220" w14:textId="77777777" w:rsidR="00842D66" w:rsidRDefault="00842D66" w:rsidP="00842D66">
      <w:pPr>
        <w:jc w:val="both"/>
      </w:pPr>
      <w:r>
        <w:t>……………………………………………………………………………………………….</w:t>
      </w:r>
      <w:r w:rsidR="006C5DD5">
        <w:t>....</w:t>
      </w:r>
    </w:p>
    <w:p w14:paraId="1DAEDE90" w14:textId="77777777" w:rsidR="00842D66" w:rsidRDefault="00842D66" w:rsidP="00842D66">
      <w:pPr>
        <w:jc w:val="both"/>
      </w:pPr>
    </w:p>
    <w:p w14:paraId="589CF461" w14:textId="77777777" w:rsidR="00842D66" w:rsidRDefault="00842D66" w:rsidP="00842D66">
      <w:pPr>
        <w:jc w:val="both"/>
      </w:pPr>
      <w:r>
        <w:t>NIP …………………………</w:t>
      </w:r>
      <w:r w:rsidR="006C5DD5">
        <w:t>……    REGON …………………………………………….......,</w:t>
      </w:r>
    </w:p>
    <w:p w14:paraId="185824AD" w14:textId="77777777" w:rsidR="00842D66" w:rsidRDefault="00842D66" w:rsidP="00842D66"/>
    <w:p w14:paraId="0883C8DC" w14:textId="77777777" w:rsidR="00842D66" w:rsidRDefault="00842D66" w:rsidP="00842D66">
      <w:r>
        <w:t xml:space="preserve">która figuruje w KRS pod Nr .......................................................bądź w Centralnej Ewidencji </w:t>
      </w:r>
      <w:r>
        <w:br/>
      </w:r>
    </w:p>
    <w:p w14:paraId="42BD4264" w14:textId="77777777" w:rsidR="00842D66" w:rsidRDefault="00842D66" w:rsidP="00842D66">
      <w:r>
        <w:t>i Informacji o Działalności Gospodarczej pod Nr.................................................................</w:t>
      </w:r>
      <w:r w:rsidR="006C5DD5">
        <w:t>......</w:t>
      </w:r>
    </w:p>
    <w:p w14:paraId="71A8BF15" w14:textId="77777777" w:rsidR="00842D66" w:rsidRDefault="00842D66" w:rsidP="00842D66">
      <w:pPr>
        <w:jc w:val="both"/>
      </w:pPr>
    </w:p>
    <w:p w14:paraId="71B770C7" w14:textId="77777777" w:rsidR="00842D66" w:rsidRDefault="00842D66" w:rsidP="00842D66">
      <w:pPr>
        <w:jc w:val="both"/>
      </w:pPr>
    </w:p>
    <w:p w14:paraId="256E6EB7" w14:textId="77777777" w:rsidR="00842D66" w:rsidRDefault="00842D66" w:rsidP="00842D66">
      <w:pPr>
        <w:jc w:val="both"/>
      </w:pPr>
    </w:p>
    <w:p w14:paraId="189A3607" w14:textId="77777777" w:rsidR="00842D66" w:rsidRDefault="00842D66" w:rsidP="00842D66">
      <w:pPr>
        <w:jc w:val="both"/>
      </w:pPr>
    </w:p>
    <w:p w14:paraId="6F177252" w14:textId="77777777" w:rsidR="006C5DD5" w:rsidRDefault="006C5DD5" w:rsidP="00842D66">
      <w:pPr>
        <w:jc w:val="both"/>
      </w:pPr>
    </w:p>
    <w:p w14:paraId="7189B470" w14:textId="77777777" w:rsidR="006C5DD5" w:rsidRDefault="006C5DD5" w:rsidP="00842D66">
      <w:pPr>
        <w:jc w:val="both"/>
      </w:pPr>
    </w:p>
    <w:p w14:paraId="4ADC283E" w14:textId="77777777" w:rsidR="00842D66" w:rsidRDefault="00842D66" w:rsidP="00842D66">
      <w:pPr>
        <w:jc w:val="both"/>
        <w:rPr>
          <w:sz w:val="28"/>
        </w:rPr>
      </w:pPr>
    </w:p>
    <w:p w14:paraId="7B00C097" w14:textId="77777777" w:rsidR="00842D66" w:rsidRDefault="00842D66" w:rsidP="00842D66">
      <w:pPr>
        <w:jc w:val="both"/>
      </w:pPr>
      <w:r>
        <w:t xml:space="preserve">                                                                                      ………………………………</w:t>
      </w:r>
    </w:p>
    <w:p w14:paraId="66E95A89" w14:textId="77777777" w:rsidR="00842D66" w:rsidRDefault="00842D66" w:rsidP="00842D66">
      <w:pPr>
        <w:jc w:val="both"/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</w:t>
      </w:r>
      <w:r w:rsidR="00604B54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/pieczęć i podpis osoby  upoważnionej</w:t>
      </w:r>
      <w:r w:rsidR="00604B54">
        <w:rPr>
          <w:sz w:val="16"/>
          <w:szCs w:val="16"/>
        </w:rPr>
        <w:t>/</w:t>
      </w:r>
      <w:r>
        <w:rPr>
          <w:sz w:val="28"/>
          <w:szCs w:val="28"/>
        </w:rPr>
        <w:t xml:space="preserve">             </w:t>
      </w:r>
    </w:p>
    <w:p w14:paraId="21433960" w14:textId="77777777" w:rsidR="00842D66" w:rsidRDefault="00842D66" w:rsidP="00842D66">
      <w:pPr>
        <w:jc w:val="both"/>
      </w:pPr>
    </w:p>
    <w:p w14:paraId="2AFCD82A" w14:textId="77777777" w:rsidR="00842D66" w:rsidRDefault="00842D66" w:rsidP="00842D66">
      <w:pPr>
        <w:jc w:val="both"/>
      </w:pPr>
    </w:p>
    <w:p w14:paraId="40FD9741" w14:textId="77777777" w:rsidR="00842D66" w:rsidRDefault="00842D66" w:rsidP="00842D66">
      <w:pPr>
        <w:jc w:val="both"/>
      </w:pPr>
    </w:p>
    <w:p w14:paraId="5BA063D7" w14:textId="77777777" w:rsidR="00842D66" w:rsidRDefault="00842D66" w:rsidP="00842D66">
      <w:pPr>
        <w:jc w:val="both"/>
      </w:pPr>
    </w:p>
    <w:p w14:paraId="33231708" w14:textId="77777777" w:rsidR="00842D66" w:rsidRDefault="00842D66" w:rsidP="00842D66">
      <w:pPr>
        <w:jc w:val="both"/>
      </w:pPr>
    </w:p>
    <w:p w14:paraId="64376545" w14:textId="77777777" w:rsidR="00842D66" w:rsidRDefault="00842D66" w:rsidP="00842D66">
      <w:pPr>
        <w:jc w:val="both"/>
        <w:rPr>
          <w:b/>
        </w:rPr>
      </w:pPr>
    </w:p>
    <w:p w14:paraId="3C350054" w14:textId="77777777" w:rsidR="00842D66" w:rsidRDefault="00842D66" w:rsidP="00842D66">
      <w:pPr>
        <w:jc w:val="both"/>
        <w:rPr>
          <w:b/>
        </w:rPr>
      </w:pPr>
    </w:p>
    <w:p w14:paraId="585A5E72" w14:textId="77777777" w:rsidR="00842D66" w:rsidRDefault="00842D66" w:rsidP="00842D66">
      <w:pPr>
        <w:jc w:val="both"/>
        <w:rPr>
          <w:b/>
        </w:rPr>
      </w:pPr>
    </w:p>
    <w:p w14:paraId="1DE623A4" w14:textId="77777777" w:rsidR="00842D66" w:rsidRDefault="00842D66" w:rsidP="00842D66">
      <w:pPr>
        <w:jc w:val="both"/>
        <w:rPr>
          <w:b/>
        </w:rPr>
      </w:pPr>
    </w:p>
    <w:p w14:paraId="20F21775" w14:textId="77777777" w:rsidR="00842D66" w:rsidRDefault="00842D66" w:rsidP="00842D66">
      <w:pPr>
        <w:jc w:val="both"/>
        <w:rPr>
          <w:b/>
        </w:rPr>
      </w:pPr>
    </w:p>
    <w:p w14:paraId="027AA4EC" w14:textId="77777777" w:rsidR="00842D66" w:rsidRDefault="00842D66" w:rsidP="00842D66">
      <w:pPr>
        <w:jc w:val="both"/>
        <w:rPr>
          <w:b/>
        </w:rPr>
      </w:pPr>
    </w:p>
    <w:p w14:paraId="361594CD" w14:textId="77777777" w:rsidR="00842D66" w:rsidRDefault="00842D66" w:rsidP="00842D66">
      <w:pPr>
        <w:jc w:val="both"/>
        <w:rPr>
          <w:b/>
        </w:rPr>
      </w:pPr>
    </w:p>
    <w:p w14:paraId="74FA569C" w14:textId="77777777" w:rsidR="00842D66" w:rsidRDefault="00842D66" w:rsidP="00842D66">
      <w:pPr>
        <w:jc w:val="both"/>
        <w:rPr>
          <w:b/>
        </w:rPr>
      </w:pPr>
    </w:p>
    <w:p w14:paraId="42D9A338" w14:textId="77777777" w:rsidR="00F425C9" w:rsidRDefault="00F425C9" w:rsidP="004B254D">
      <w:pPr>
        <w:jc w:val="both"/>
        <w:rPr>
          <w:sz w:val="22"/>
          <w:szCs w:val="22"/>
        </w:rPr>
      </w:pPr>
    </w:p>
    <w:p w14:paraId="3257819F" w14:textId="77777777" w:rsidR="009D151A" w:rsidRDefault="009D151A" w:rsidP="004B254D">
      <w:pPr>
        <w:jc w:val="both"/>
        <w:rPr>
          <w:sz w:val="22"/>
          <w:szCs w:val="22"/>
        </w:rPr>
      </w:pPr>
    </w:p>
    <w:p w14:paraId="62148847" w14:textId="77777777" w:rsidR="00F425C9" w:rsidRDefault="00F425C9" w:rsidP="004B254D">
      <w:pPr>
        <w:jc w:val="both"/>
        <w:rPr>
          <w:sz w:val="22"/>
          <w:szCs w:val="22"/>
        </w:rPr>
      </w:pPr>
    </w:p>
    <w:p w14:paraId="48BCEBA0" w14:textId="77777777" w:rsidR="009B46E3" w:rsidRDefault="009B46E3" w:rsidP="009B46E3">
      <w:pPr>
        <w:jc w:val="both"/>
      </w:pPr>
    </w:p>
    <w:p w14:paraId="12A83F2E" w14:textId="77777777" w:rsidR="00604B54" w:rsidRDefault="00604B54" w:rsidP="009B46E3">
      <w:pPr>
        <w:jc w:val="both"/>
      </w:pPr>
    </w:p>
    <w:p w14:paraId="5B8C8A52" w14:textId="77777777" w:rsidR="009B46E3" w:rsidRDefault="009B46E3" w:rsidP="009B46E3">
      <w:pPr>
        <w:jc w:val="both"/>
      </w:pPr>
    </w:p>
    <w:p w14:paraId="39A357FC" w14:textId="77777777" w:rsidR="009B46E3" w:rsidRDefault="009B46E3" w:rsidP="009B46E3">
      <w:pPr>
        <w:jc w:val="both"/>
      </w:pPr>
    </w:p>
    <w:p w14:paraId="4A73437A" w14:textId="77777777" w:rsidR="009B46E3" w:rsidRPr="006E40C5" w:rsidRDefault="009B46E3" w:rsidP="009B46E3">
      <w:pPr>
        <w:ind w:left="7080" w:firstLine="708"/>
        <w:jc w:val="both"/>
      </w:pPr>
      <w:r w:rsidRPr="006E40C5">
        <w:rPr>
          <w:b/>
        </w:rPr>
        <w:t xml:space="preserve">Załącznik Nr </w:t>
      </w:r>
      <w:r w:rsidR="00792B86">
        <w:rPr>
          <w:b/>
        </w:rPr>
        <w:t>3</w:t>
      </w:r>
    </w:p>
    <w:p w14:paraId="42F06C7F" w14:textId="77777777" w:rsidR="009B46E3" w:rsidRPr="006E40C5" w:rsidRDefault="009B46E3" w:rsidP="009B46E3">
      <w:pPr>
        <w:autoSpaceDE w:val="0"/>
        <w:jc w:val="both"/>
      </w:pPr>
    </w:p>
    <w:p w14:paraId="1C7F216D" w14:textId="77777777" w:rsidR="009B46E3" w:rsidRPr="00AD6573" w:rsidRDefault="009B46E3" w:rsidP="009B46E3">
      <w:pPr>
        <w:autoSpaceDE w:val="0"/>
        <w:jc w:val="center"/>
        <w:rPr>
          <w:color w:val="262626" w:themeColor="text1" w:themeTint="D9"/>
        </w:rPr>
      </w:pPr>
      <w:r w:rsidRPr="00754D20">
        <w:rPr>
          <w:rFonts w:eastAsia="Arial"/>
          <w:b/>
          <w:bCs/>
        </w:rPr>
        <w:t>WYKAZ WYKONANYCH</w:t>
      </w:r>
      <w:r w:rsidRPr="00754D20">
        <w:rPr>
          <w:rFonts w:eastAsia="Arial"/>
          <w:b/>
          <w:bCs/>
          <w:color w:val="4A442A" w:themeColor="background2" w:themeShade="40"/>
        </w:rPr>
        <w:t xml:space="preserve"> </w:t>
      </w:r>
      <w:r w:rsidR="00AD6573" w:rsidRPr="00754D20">
        <w:rPr>
          <w:rFonts w:eastAsia="Arial"/>
          <w:b/>
          <w:bCs/>
          <w:color w:val="4A442A" w:themeColor="background2" w:themeShade="40"/>
        </w:rPr>
        <w:t xml:space="preserve"> </w:t>
      </w:r>
      <w:r w:rsidR="00604B54">
        <w:rPr>
          <w:rFonts w:eastAsia="Arial"/>
          <w:b/>
          <w:bCs/>
          <w:color w:val="4A442A" w:themeColor="background2" w:themeShade="40"/>
        </w:rPr>
        <w:t>USŁUG</w:t>
      </w:r>
    </w:p>
    <w:p w14:paraId="54320B8B" w14:textId="77777777" w:rsidR="009B46E3" w:rsidRPr="00AD6573" w:rsidRDefault="009B46E3" w:rsidP="009B46E3">
      <w:pPr>
        <w:autoSpaceDE w:val="0"/>
        <w:jc w:val="center"/>
        <w:rPr>
          <w:rFonts w:eastAsia="Arial"/>
          <w:b/>
          <w:bCs/>
          <w:color w:val="262626" w:themeColor="text1" w:themeTint="D9"/>
          <w:highlight w:val="lightGray"/>
        </w:rPr>
      </w:pPr>
    </w:p>
    <w:p w14:paraId="1EF1AF23" w14:textId="77777777" w:rsidR="009B46E3" w:rsidRPr="00754D20" w:rsidRDefault="009B46E3" w:rsidP="00754D20">
      <w:r w:rsidRPr="00754D20">
        <w:rPr>
          <w:rFonts w:eastAsia="Arial"/>
          <w:b/>
          <w:u w:val="single"/>
        </w:rPr>
        <w:t>DANE DOTYCZĄCE</w:t>
      </w:r>
      <w:r w:rsidRPr="00754D20">
        <w:rPr>
          <w:rFonts w:eastAsia="Arial"/>
          <w:u w:val="single"/>
        </w:rPr>
        <w:t xml:space="preserve"> </w:t>
      </w:r>
      <w:r w:rsidR="00754D20" w:rsidRPr="00754D20">
        <w:rPr>
          <w:rFonts w:eastAsia="Arial"/>
          <w:b/>
          <w:u w:val="single"/>
        </w:rPr>
        <w:t>WYKONAWCY</w:t>
      </w:r>
      <w:r w:rsidRPr="00754D20">
        <w:rPr>
          <w:rFonts w:eastAsia="Arial"/>
        </w:rPr>
        <w:t>:</w:t>
      </w:r>
    </w:p>
    <w:p w14:paraId="38D88AD0" w14:textId="77777777" w:rsidR="009B46E3" w:rsidRPr="006E40C5" w:rsidRDefault="009B46E3" w:rsidP="009B46E3">
      <w:pPr>
        <w:autoSpaceDE w:val="0"/>
        <w:spacing w:line="360" w:lineRule="auto"/>
        <w:jc w:val="both"/>
      </w:pPr>
      <w:r w:rsidRPr="006E40C5">
        <w:rPr>
          <w:rFonts w:eastAsia="Arial"/>
          <w:sz w:val="21"/>
          <w:szCs w:val="21"/>
        </w:rPr>
        <w:t>Nazwa: ...................................</w:t>
      </w:r>
      <w:r w:rsidRPr="00754D20">
        <w:rPr>
          <w:rFonts w:eastAsia="Arial"/>
          <w:sz w:val="21"/>
          <w:szCs w:val="21"/>
        </w:rPr>
        <w:t>.</w:t>
      </w:r>
      <w:r w:rsidRPr="006E40C5">
        <w:rPr>
          <w:rFonts w:eastAsia="Arial"/>
          <w:sz w:val="21"/>
          <w:szCs w:val="21"/>
        </w:rPr>
        <w:t>.........................................................................................................................................</w:t>
      </w:r>
    </w:p>
    <w:p w14:paraId="665210C5" w14:textId="77777777" w:rsidR="009B46E3" w:rsidRPr="006E40C5" w:rsidRDefault="009B46E3" w:rsidP="009B46E3">
      <w:pPr>
        <w:autoSpaceDE w:val="0"/>
        <w:spacing w:line="360" w:lineRule="auto"/>
        <w:jc w:val="both"/>
      </w:pPr>
      <w:r w:rsidRPr="006E40C5">
        <w:rPr>
          <w:rFonts w:eastAsia="Arial"/>
          <w:sz w:val="21"/>
          <w:szCs w:val="21"/>
        </w:rPr>
        <w:t>Siedziba: ..........................................................................................................................................................................</w:t>
      </w:r>
    </w:p>
    <w:p w14:paraId="755A5325" w14:textId="77777777" w:rsidR="009B46E3" w:rsidRPr="006E40C5" w:rsidRDefault="009B46E3" w:rsidP="009B46E3">
      <w:pPr>
        <w:autoSpaceDE w:val="0"/>
        <w:spacing w:line="360" w:lineRule="auto"/>
      </w:pPr>
      <w:r w:rsidRPr="006E40C5">
        <w:rPr>
          <w:rFonts w:eastAsia="Arial"/>
          <w:sz w:val="21"/>
          <w:szCs w:val="21"/>
        </w:rPr>
        <w:t>Adres poczty elektronicznej: ...........................................................................................................................................</w:t>
      </w:r>
      <w:r>
        <w:rPr>
          <w:rFonts w:eastAsia="Arial"/>
          <w:sz w:val="21"/>
          <w:szCs w:val="21"/>
        </w:rPr>
        <w:t>.......................................</w:t>
      </w:r>
    </w:p>
    <w:p w14:paraId="25349CC4" w14:textId="77777777" w:rsidR="009B46E3" w:rsidRPr="006E40C5" w:rsidRDefault="009B46E3" w:rsidP="009B46E3">
      <w:pPr>
        <w:autoSpaceDE w:val="0"/>
        <w:spacing w:line="360" w:lineRule="auto"/>
      </w:pPr>
      <w:r w:rsidRPr="006E40C5">
        <w:rPr>
          <w:rFonts w:eastAsia="Arial"/>
          <w:sz w:val="21"/>
          <w:szCs w:val="21"/>
        </w:rPr>
        <w:t>Strona internetowa: .........................................................................................................................................................</w:t>
      </w:r>
      <w:r>
        <w:rPr>
          <w:rFonts w:eastAsia="Arial"/>
          <w:sz w:val="21"/>
          <w:szCs w:val="21"/>
        </w:rPr>
        <w:t>.........................</w:t>
      </w:r>
    </w:p>
    <w:p w14:paraId="6E6EDB73" w14:textId="77777777" w:rsidR="009B46E3" w:rsidRPr="006E40C5" w:rsidRDefault="009B46E3" w:rsidP="009B46E3">
      <w:pPr>
        <w:autoSpaceDE w:val="0"/>
        <w:spacing w:line="360" w:lineRule="auto"/>
        <w:jc w:val="both"/>
      </w:pPr>
      <w:r w:rsidRPr="006E40C5">
        <w:rPr>
          <w:rFonts w:eastAsia="Arial"/>
          <w:sz w:val="21"/>
          <w:szCs w:val="21"/>
        </w:rPr>
        <w:t>numer telefonu:...............................................................................................................................................................</w:t>
      </w:r>
    </w:p>
    <w:p w14:paraId="2DE5B939" w14:textId="77777777" w:rsidR="009B46E3" w:rsidRPr="006E40C5" w:rsidRDefault="009B46E3" w:rsidP="009B46E3">
      <w:pPr>
        <w:autoSpaceDE w:val="0"/>
        <w:spacing w:line="360" w:lineRule="auto"/>
      </w:pPr>
      <w:r w:rsidRPr="006E40C5">
        <w:rPr>
          <w:rFonts w:eastAsia="Arial"/>
          <w:sz w:val="21"/>
          <w:szCs w:val="21"/>
        </w:rPr>
        <w:t>Numer REGON: ...........................................................................................................................................................</w:t>
      </w:r>
      <w:r>
        <w:rPr>
          <w:rFonts w:eastAsia="Arial"/>
          <w:sz w:val="21"/>
          <w:szCs w:val="21"/>
        </w:rPr>
        <w:t>.......................</w:t>
      </w:r>
    </w:p>
    <w:p w14:paraId="60FF8FA7" w14:textId="77777777" w:rsidR="009B46E3" w:rsidRPr="006E40C5" w:rsidRDefault="009B46E3" w:rsidP="009B46E3">
      <w:pPr>
        <w:autoSpaceDE w:val="0"/>
        <w:spacing w:line="360" w:lineRule="auto"/>
        <w:jc w:val="both"/>
      </w:pPr>
      <w:r w:rsidRPr="006E40C5">
        <w:rPr>
          <w:rFonts w:eastAsia="Arial"/>
          <w:sz w:val="21"/>
          <w:szCs w:val="21"/>
        </w:rPr>
        <w:t>Numer NIP/PESEL:.......................................................................................................................................................</w:t>
      </w:r>
    </w:p>
    <w:p w14:paraId="4736F29A" w14:textId="77777777" w:rsidR="009B46E3" w:rsidRPr="006E40C5" w:rsidRDefault="009B46E3" w:rsidP="009B46E3">
      <w:pPr>
        <w:autoSpaceDE w:val="0"/>
        <w:spacing w:line="360" w:lineRule="auto"/>
        <w:jc w:val="both"/>
      </w:pPr>
      <w:r w:rsidRPr="006E40C5">
        <w:rPr>
          <w:rFonts w:eastAsia="Arial"/>
          <w:sz w:val="21"/>
          <w:szCs w:val="21"/>
        </w:rPr>
        <w:t>KRS/CEDIG: ….............................................................................................................................................................</w:t>
      </w:r>
      <w:r>
        <w:rPr>
          <w:rFonts w:eastAsia="Arial"/>
          <w:sz w:val="21"/>
          <w:szCs w:val="21"/>
        </w:rPr>
        <w:t>......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6"/>
        <w:gridCol w:w="3418"/>
        <w:gridCol w:w="3396"/>
        <w:gridCol w:w="2493"/>
      </w:tblGrid>
      <w:tr w:rsidR="009B46E3" w:rsidRPr="006E40C5" w14:paraId="5E20D807" w14:textId="77777777" w:rsidTr="00621468">
        <w:tc>
          <w:tcPr>
            <w:tcW w:w="3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05DE3B" w14:textId="77777777" w:rsidR="009B46E3" w:rsidRPr="006E40C5" w:rsidRDefault="009B46E3" w:rsidP="00621468">
            <w:pPr>
              <w:pStyle w:val="Zawartotabeli"/>
              <w:jc w:val="center"/>
            </w:pPr>
            <w:r w:rsidRPr="006E40C5">
              <w:rPr>
                <w:rFonts w:eastAsia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2B4091" w14:textId="77777777" w:rsidR="009B46E3" w:rsidRPr="006E40C5" w:rsidRDefault="009B46E3" w:rsidP="00604B54">
            <w:pPr>
              <w:autoSpaceDE w:val="0"/>
              <w:jc w:val="center"/>
            </w:pPr>
            <w:r w:rsidRPr="006E40C5">
              <w:rPr>
                <w:rFonts w:eastAsia="Arial"/>
                <w:b/>
                <w:bCs/>
                <w:sz w:val="18"/>
                <w:szCs w:val="18"/>
              </w:rPr>
              <w:t xml:space="preserve">Miejsce wykonania i </w:t>
            </w:r>
            <w:r w:rsidR="00604B54">
              <w:rPr>
                <w:rFonts w:eastAsia="Arial"/>
                <w:b/>
                <w:bCs/>
                <w:sz w:val="18"/>
                <w:szCs w:val="18"/>
              </w:rPr>
              <w:t xml:space="preserve">podmiot na rzecz którego usługi </w:t>
            </w:r>
            <w:r w:rsidRPr="006E40C5">
              <w:rPr>
                <w:rFonts w:eastAsia="Arial"/>
                <w:b/>
                <w:bCs/>
                <w:sz w:val="18"/>
                <w:szCs w:val="18"/>
              </w:rPr>
              <w:t xml:space="preserve">zostały wykonane </w:t>
            </w:r>
          </w:p>
        </w:tc>
        <w:tc>
          <w:tcPr>
            <w:tcW w:w="33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58F149" w14:textId="77777777" w:rsidR="009B46E3" w:rsidRPr="006E40C5" w:rsidRDefault="009B46E3" w:rsidP="00621468">
            <w:pPr>
              <w:autoSpaceDE w:val="0"/>
              <w:jc w:val="center"/>
            </w:pPr>
            <w:r w:rsidRPr="006E40C5">
              <w:rPr>
                <w:rFonts w:eastAsia="Arial"/>
                <w:b/>
                <w:bCs/>
                <w:sz w:val="18"/>
                <w:szCs w:val="18"/>
              </w:rPr>
              <w:t xml:space="preserve">Przedmiot wykonanych </w:t>
            </w:r>
            <w:r w:rsidR="00604B54">
              <w:rPr>
                <w:rFonts w:eastAsia="Arial"/>
                <w:b/>
                <w:bCs/>
                <w:sz w:val="18"/>
                <w:szCs w:val="18"/>
              </w:rPr>
              <w:t>usług</w:t>
            </w:r>
          </w:p>
          <w:p w14:paraId="732D6BF6" w14:textId="77777777" w:rsidR="009B46E3" w:rsidRPr="006E40C5" w:rsidRDefault="00604B54" w:rsidP="00621468">
            <w:pPr>
              <w:autoSpaceDE w:val="0"/>
              <w:jc w:val="center"/>
            </w:pPr>
            <w:r>
              <w:rPr>
                <w:rFonts w:eastAsia="Arial"/>
                <w:b/>
                <w:bCs/>
                <w:sz w:val="18"/>
                <w:szCs w:val="18"/>
              </w:rPr>
              <w:t xml:space="preserve"> (opis wykonanych usług</w:t>
            </w:r>
            <w:r w:rsidR="009B46E3" w:rsidRPr="006E40C5">
              <w:rPr>
                <w:rFonts w:eastAsia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4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093B288" w14:textId="77777777" w:rsidR="009B46E3" w:rsidRPr="006E40C5" w:rsidRDefault="009B46E3" w:rsidP="00621468">
            <w:pPr>
              <w:jc w:val="center"/>
            </w:pPr>
            <w:r w:rsidRPr="006E40C5">
              <w:rPr>
                <w:rFonts w:eastAsia="Arial"/>
                <w:b/>
                <w:bCs/>
                <w:sz w:val="18"/>
                <w:szCs w:val="18"/>
              </w:rPr>
              <w:t>Data rozpoczęcia /</w:t>
            </w:r>
          </w:p>
          <w:p w14:paraId="2D34D01E" w14:textId="77777777" w:rsidR="009B46E3" w:rsidRPr="006E40C5" w:rsidRDefault="009B46E3" w:rsidP="00621468">
            <w:pPr>
              <w:autoSpaceDE w:val="0"/>
              <w:jc w:val="center"/>
            </w:pPr>
            <w:r w:rsidRPr="006E40C5">
              <w:rPr>
                <w:rFonts w:eastAsia="Arial"/>
                <w:b/>
                <w:bCs/>
                <w:sz w:val="18"/>
                <w:szCs w:val="18"/>
              </w:rPr>
              <w:t xml:space="preserve">zakończenia </w:t>
            </w:r>
            <w:r w:rsidR="00604B54">
              <w:rPr>
                <w:rFonts w:eastAsia="Arial"/>
                <w:b/>
                <w:bCs/>
                <w:sz w:val="18"/>
                <w:szCs w:val="18"/>
              </w:rPr>
              <w:t>usług</w:t>
            </w:r>
          </w:p>
        </w:tc>
      </w:tr>
      <w:tr w:rsidR="009B46E3" w:rsidRPr="006E40C5" w14:paraId="7B4DF60E" w14:textId="77777777" w:rsidTr="00621468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0C692C" w14:textId="77777777" w:rsidR="009B46E3" w:rsidRPr="006E40C5" w:rsidRDefault="009B46E3" w:rsidP="00621468">
            <w:pPr>
              <w:pStyle w:val="Zawartotabeli"/>
              <w:jc w:val="both"/>
            </w:pPr>
            <w:r w:rsidRPr="006E40C5">
              <w:rPr>
                <w:rFonts w:eastAsia="Arial"/>
                <w:sz w:val="21"/>
                <w:szCs w:val="21"/>
              </w:rPr>
              <w:t>1.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B94A6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  <w:p w14:paraId="32F29213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  <w:p w14:paraId="1EDAC0B7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1FEFD7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40F042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</w:tr>
      <w:tr w:rsidR="009B46E3" w:rsidRPr="006E40C5" w14:paraId="2C955376" w14:textId="77777777" w:rsidTr="00621468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E56E5E" w14:textId="77777777" w:rsidR="009B46E3" w:rsidRPr="006E40C5" w:rsidRDefault="009B46E3" w:rsidP="00621468">
            <w:pPr>
              <w:pStyle w:val="Zawartotabeli"/>
              <w:jc w:val="both"/>
            </w:pPr>
            <w:r w:rsidRPr="006E40C5">
              <w:rPr>
                <w:rFonts w:eastAsia="Arial"/>
                <w:sz w:val="21"/>
                <w:szCs w:val="21"/>
              </w:rPr>
              <w:t>2.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C812F3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  <w:p w14:paraId="5A8B9F0F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  <w:p w14:paraId="3961F7CA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BC517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74F2DA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</w:tr>
      <w:tr w:rsidR="009B46E3" w:rsidRPr="006E40C5" w14:paraId="350E53F6" w14:textId="77777777" w:rsidTr="00621468">
        <w:tc>
          <w:tcPr>
            <w:tcW w:w="38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FAD88" w14:textId="77777777" w:rsidR="009B46E3" w:rsidRPr="006E40C5" w:rsidRDefault="009B46E3" w:rsidP="00621468">
            <w:pPr>
              <w:pStyle w:val="Zawartotabeli"/>
              <w:jc w:val="both"/>
            </w:pPr>
            <w:r w:rsidRPr="006E40C5">
              <w:rPr>
                <w:rFonts w:eastAsia="Arial"/>
                <w:sz w:val="21"/>
                <w:szCs w:val="21"/>
              </w:rPr>
              <w:t>3.</w:t>
            </w:r>
          </w:p>
        </w:tc>
        <w:tc>
          <w:tcPr>
            <w:tcW w:w="3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A1282E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  <w:p w14:paraId="268F243C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  <w:p w14:paraId="5C6DDC20" w14:textId="77777777" w:rsidR="009B46E3" w:rsidRPr="006E40C5" w:rsidRDefault="009B46E3" w:rsidP="00621468">
            <w:pPr>
              <w:pStyle w:val="Zawartotabeli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33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A298A7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  <w:tc>
          <w:tcPr>
            <w:tcW w:w="24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C7477C" w14:textId="77777777" w:rsidR="009B46E3" w:rsidRPr="006E40C5" w:rsidRDefault="009B46E3" w:rsidP="00621468">
            <w:pPr>
              <w:pStyle w:val="Zawartotabeli"/>
              <w:snapToGrid w:val="0"/>
              <w:jc w:val="both"/>
              <w:rPr>
                <w:rFonts w:eastAsia="Arial"/>
                <w:sz w:val="21"/>
                <w:szCs w:val="21"/>
              </w:rPr>
            </w:pPr>
          </w:p>
        </w:tc>
      </w:tr>
    </w:tbl>
    <w:p w14:paraId="01B7DE23" w14:textId="77777777" w:rsidR="009B46E3" w:rsidRPr="006E40C5" w:rsidRDefault="009B46E3" w:rsidP="009B46E3">
      <w:pPr>
        <w:autoSpaceDE w:val="0"/>
        <w:jc w:val="both"/>
      </w:pPr>
    </w:p>
    <w:p w14:paraId="05D1890F" w14:textId="77777777" w:rsidR="009B46E3" w:rsidRDefault="009B46E3" w:rsidP="009B46E3">
      <w:pPr>
        <w:autoSpaceDE w:val="0"/>
        <w:jc w:val="both"/>
        <w:rPr>
          <w:rFonts w:eastAsia="Arial"/>
          <w:sz w:val="21"/>
          <w:szCs w:val="21"/>
        </w:rPr>
      </w:pPr>
      <w:r w:rsidRPr="006E40C5">
        <w:rPr>
          <w:rFonts w:eastAsia="Arial"/>
          <w:sz w:val="18"/>
          <w:szCs w:val="18"/>
        </w:rPr>
        <w:t>* niepotrzebne skreślić</w:t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</w:p>
    <w:p w14:paraId="5283BB99" w14:textId="77777777" w:rsidR="00792B86" w:rsidRDefault="00792B86" w:rsidP="009B46E3">
      <w:pPr>
        <w:autoSpaceDE w:val="0"/>
        <w:jc w:val="both"/>
        <w:rPr>
          <w:rFonts w:eastAsia="Arial"/>
          <w:sz w:val="21"/>
          <w:szCs w:val="21"/>
        </w:rPr>
      </w:pPr>
    </w:p>
    <w:p w14:paraId="22C0C16E" w14:textId="77777777" w:rsidR="00792B86" w:rsidRDefault="00792B86" w:rsidP="009B46E3">
      <w:pPr>
        <w:autoSpaceDE w:val="0"/>
        <w:jc w:val="both"/>
        <w:rPr>
          <w:rFonts w:eastAsia="Arial"/>
          <w:sz w:val="21"/>
          <w:szCs w:val="21"/>
        </w:rPr>
      </w:pPr>
    </w:p>
    <w:p w14:paraId="57C94FE2" w14:textId="77777777" w:rsidR="00792B86" w:rsidRDefault="00792B86" w:rsidP="009B46E3">
      <w:pPr>
        <w:autoSpaceDE w:val="0"/>
        <w:jc w:val="both"/>
        <w:rPr>
          <w:rFonts w:eastAsia="Arial"/>
          <w:sz w:val="21"/>
          <w:szCs w:val="21"/>
        </w:rPr>
      </w:pPr>
    </w:p>
    <w:p w14:paraId="610A7069" w14:textId="77777777" w:rsidR="00792B86" w:rsidRDefault="00792B86" w:rsidP="009B46E3">
      <w:pPr>
        <w:autoSpaceDE w:val="0"/>
        <w:jc w:val="both"/>
        <w:rPr>
          <w:rFonts w:eastAsia="Arial"/>
          <w:sz w:val="21"/>
          <w:szCs w:val="21"/>
        </w:rPr>
      </w:pPr>
    </w:p>
    <w:p w14:paraId="688747C8" w14:textId="77777777" w:rsidR="00792B86" w:rsidRPr="006E40C5" w:rsidRDefault="00792B86" w:rsidP="009B46E3">
      <w:pPr>
        <w:autoSpaceDE w:val="0"/>
        <w:jc w:val="both"/>
      </w:pPr>
    </w:p>
    <w:p w14:paraId="28D9A31E" w14:textId="77777777" w:rsidR="009B46E3" w:rsidRPr="006E40C5" w:rsidRDefault="009B46E3" w:rsidP="009B46E3">
      <w:pPr>
        <w:autoSpaceDE w:val="0"/>
        <w:jc w:val="both"/>
      </w:pP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  <w:t>...........................................................................</w:t>
      </w:r>
    </w:p>
    <w:p w14:paraId="4053791C" w14:textId="77777777" w:rsidR="009B46E3" w:rsidRPr="006E40C5" w:rsidRDefault="009B46E3" w:rsidP="009B46E3">
      <w:pPr>
        <w:autoSpaceDE w:val="0"/>
        <w:jc w:val="both"/>
      </w:pP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21"/>
          <w:szCs w:val="21"/>
        </w:rPr>
        <w:tab/>
        <w:t xml:space="preserve">             </w:t>
      </w:r>
      <w:r w:rsidRPr="006E40C5">
        <w:rPr>
          <w:rFonts w:eastAsia="Arial"/>
          <w:sz w:val="21"/>
          <w:szCs w:val="21"/>
        </w:rPr>
        <w:tab/>
      </w:r>
      <w:r w:rsidRPr="006E40C5">
        <w:rPr>
          <w:rFonts w:eastAsia="Arial"/>
          <w:sz w:val="18"/>
          <w:szCs w:val="18"/>
        </w:rPr>
        <w:t>(Data i podpis Wykonawcy)</w:t>
      </w:r>
    </w:p>
    <w:p w14:paraId="5D59FE63" w14:textId="77777777" w:rsidR="009B46E3" w:rsidRPr="006E40C5" w:rsidRDefault="009B46E3" w:rsidP="009B46E3">
      <w:pPr>
        <w:autoSpaceDE w:val="0"/>
        <w:jc w:val="both"/>
      </w:pPr>
    </w:p>
    <w:p w14:paraId="60810649" w14:textId="77777777" w:rsidR="009B46E3" w:rsidRPr="006E40C5" w:rsidRDefault="009B46E3" w:rsidP="009B46E3">
      <w:pPr>
        <w:autoSpaceDE w:val="0"/>
        <w:jc w:val="both"/>
      </w:pPr>
    </w:p>
    <w:p w14:paraId="50DB150E" w14:textId="77777777" w:rsidR="00F425C9" w:rsidRDefault="00F425C9" w:rsidP="004B254D">
      <w:pPr>
        <w:jc w:val="both"/>
        <w:rPr>
          <w:sz w:val="22"/>
          <w:szCs w:val="22"/>
        </w:rPr>
      </w:pPr>
    </w:p>
    <w:p w14:paraId="7FC3A18F" w14:textId="77777777" w:rsidR="00F425C9" w:rsidRDefault="00F425C9" w:rsidP="004B254D">
      <w:pPr>
        <w:jc w:val="both"/>
        <w:rPr>
          <w:sz w:val="22"/>
          <w:szCs w:val="22"/>
        </w:rPr>
      </w:pPr>
    </w:p>
    <w:p w14:paraId="0F19E53C" w14:textId="77777777" w:rsidR="00F425C9" w:rsidRDefault="00F425C9" w:rsidP="004B254D">
      <w:pPr>
        <w:jc w:val="both"/>
        <w:rPr>
          <w:sz w:val="22"/>
          <w:szCs w:val="22"/>
        </w:rPr>
      </w:pPr>
    </w:p>
    <w:p w14:paraId="6F7BF30E" w14:textId="77777777" w:rsidR="00F425C9" w:rsidRDefault="00F425C9" w:rsidP="004B254D">
      <w:pPr>
        <w:jc w:val="both"/>
        <w:rPr>
          <w:sz w:val="22"/>
          <w:szCs w:val="22"/>
        </w:rPr>
      </w:pPr>
    </w:p>
    <w:p w14:paraId="01284C23" w14:textId="77777777" w:rsidR="00F425C9" w:rsidRDefault="00F425C9" w:rsidP="004B254D">
      <w:pPr>
        <w:jc w:val="both"/>
        <w:rPr>
          <w:sz w:val="22"/>
          <w:szCs w:val="22"/>
        </w:rPr>
      </w:pPr>
    </w:p>
    <w:p w14:paraId="01FD8B7F" w14:textId="77777777" w:rsidR="006A28B9" w:rsidRDefault="006A28B9" w:rsidP="004B254D">
      <w:pPr>
        <w:rPr>
          <w:sz w:val="22"/>
          <w:szCs w:val="22"/>
        </w:rPr>
      </w:pPr>
    </w:p>
    <w:p w14:paraId="76DD4420" w14:textId="77777777" w:rsidR="00604B54" w:rsidRDefault="00604B54" w:rsidP="004B254D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218B85C9" w14:textId="77777777" w:rsidR="00604B54" w:rsidRDefault="00604B54" w:rsidP="004B254D">
      <w:pPr>
        <w:rPr>
          <w:sz w:val="22"/>
          <w:szCs w:val="22"/>
        </w:rPr>
      </w:pPr>
    </w:p>
    <w:p w14:paraId="00982872" w14:textId="77777777" w:rsidR="00D24634" w:rsidRDefault="00D24634" w:rsidP="004B254D">
      <w:pPr>
        <w:rPr>
          <w:sz w:val="22"/>
          <w:szCs w:val="22"/>
        </w:rPr>
      </w:pPr>
    </w:p>
    <w:p w14:paraId="68544845" w14:textId="77777777" w:rsidR="006A28B9" w:rsidRPr="00604B54" w:rsidRDefault="00604B54" w:rsidP="00604B54">
      <w:pPr>
        <w:ind w:left="5664" w:firstLine="708"/>
        <w:rPr>
          <w:b/>
          <w:sz w:val="22"/>
          <w:szCs w:val="22"/>
        </w:rPr>
      </w:pPr>
      <w:r w:rsidRPr="00604B54">
        <w:rPr>
          <w:b/>
          <w:sz w:val="22"/>
          <w:szCs w:val="22"/>
        </w:rPr>
        <w:t xml:space="preserve">               </w:t>
      </w:r>
      <w:r>
        <w:rPr>
          <w:b/>
          <w:sz w:val="22"/>
          <w:szCs w:val="22"/>
        </w:rPr>
        <w:t>Załącznik</w:t>
      </w:r>
      <w:r w:rsidRPr="00604B54">
        <w:rPr>
          <w:b/>
          <w:sz w:val="22"/>
          <w:szCs w:val="22"/>
        </w:rPr>
        <w:t xml:space="preserve"> Nr 4</w:t>
      </w:r>
    </w:p>
    <w:p w14:paraId="04657B61" w14:textId="77777777" w:rsidR="006A28B9" w:rsidRDefault="006A28B9" w:rsidP="004B254D">
      <w:pPr>
        <w:rPr>
          <w:sz w:val="22"/>
          <w:szCs w:val="22"/>
        </w:rPr>
      </w:pPr>
    </w:p>
    <w:p w14:paraId="443ADDED" w14:textId="77777777" w:rsidR="00604B54" w:rsidRPr="00604B54" w:rsidRDefault="00604B54" w:rsidP="00604B54">
      <w:pPr>
        <w:pStyle w:val="NormalnyWeb1"/>
        <w:jc w:val="center"/>
        <w:textAlignment w:val="baseline"/>
      </w:pPr>
      <w:r w:rsidRPr="00604B54">
        <w:rPr>
          <w:b/>
          <w:bCs/>
        </w:rPr>
        <w:t>Klauzula informacyjna dotycząca udzielenia zamówienia poniżej kwoty 130 tys. zł</w:t>
      </w:r>
    </w:p>
    <w:p w14:paraId="2160B4F3" w14:textId="77777777" w:rsidR="00604B54" w:rsidRPr="00604B54" w:rsidRDefault="00604B54" w:rsidP="00604B54">
      <w:pPr>
        <w:pStyle w:val="NormalnyWeb1"/>
        <w:spacing w:before="240"/>
        <w:jc w:val="both"/>
        <w:textAlignment w:val="baseline"/>
      </w:pPr>
      <w:r w:rsidRPr="00604B54">
        <w:t>Wypełniając obowiązek informacyjny wynikający z art. 13 ust. 1 i 2 rozporządzenia Parlamentu Europejskiego i Rady (UE) nr 2016/679 z 27.04.2016</w:t>
      </w:r>
      <w:r w:rsidRPr="00604B54">
        <w:rPr>
          <w:rFonts w:cs="Times New Roman"/>
        </w:rPr>
        <w:t> </w:t>
      </w:r>
      <w:r w:rsidRPr="00604B54">
        <w:t>r. w</w:t>
      </w:r>
      <w:r w:rsidRPr="00604B54">
        <w:rPr>
          <w:rFonts w:cs="Times New Roman"/>
        </w:rPr>
        <w:t> </w:t>
      </w:r>
      <w:r w:rsidRPr="00604B54">
        <w:t>sprawie ochrony osób fizycznych w związku z</w:t>
      </w:r>
      <w:r w:rsidRPr="00604B54">
        <w:rPr>
          <w:rFonts w:cs="Times New Roman"/>
        </w:rPr>
        <w:t> </w:t>
      </w:r>
      <w:r w:rsidRPr="00604B54">
        <w:t>przetwarzaniem danych osobowych i</w:t>
      </w:r>
      <w:r w:rsidRPr="00604B54">
        <w:rPr>
          <w:rFonts w:cs="Times New Roman"/>
        </w:rPr>
        <w:t> </w:t>
      </w:r>
      <w:r w:rsidRPr="00604B54">
        <w:t>w</w:t>
      </w:r>
      <w:r w:rsidRPr="00604B54">
        <w:rPr>
          <w:rFonts w:cs="Times New Roman"/>
        </w:rPr>
        <w:t> </w:t>
      </w:r>
      <w:r w:rsidRPr="00604B54">
        <w:t>sprawie swobodnego przepływu takich danych oraz uchylenia dyrektywy 95/46/WE (ogólne rozporządzenie o ochronie danych) (</w:t>
      </w:r>
      <w:proofErr w:type="spellStart"/>
      <w:r w:rsidRPr="00604B54">
        <w:t>Dz.Urz</w:t>
      </w:r>
      <w:proofErr w:type="spellEnd"/>
      <w:r w:rsidRPr="00604B54">
        <w:t xml:space="preserve">. UE. L. </w:t>
      </w:r>
      <w:r>
        <w:br/>
      </w:r>
      <w:r w:rsidRPr="00604B54">
        <w:t xml:space="preserve">z 2016 r. Nr 119, s. 1, z </w:t>
      </w:r>
      <w:proofErr w:type="spellStart"/>
      <w:r w:rsidRPr="00604B54">
        <w:t>późn</w:t>
      </w:r>
      <w:proofErr w:type="spellEnd"/>
      <w:r w:rsidRPr="00604B54">
        <w:t>. zm.) – dalej RODO, informujemy że:</w:t>
      </w:r>
    </w:p>
    <w:p w14:paraId="160A9EAE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1.</w:t>
      </w:r>
      <w:r w:rsidRPr="00604B54">
        <w:tab/>
        <w:t xml:space="preserve">Administratorem Pani/Pana danych osobowych jest </w:t>
      </w:r>
      <w:r w:rsidRPr="00604B54">
        <w:rPr>
          <w:i/>
          <w:iCs/>
        </w:rPr>
        <w:t>Burmistrz Poddębic/Gmina Poddębice</w:t>
      </w:r>
      <w:r w:rsidRPr="00604B54">
        <w:rPr>
          <w:rStyle w:val="Odwoanieprzypisudolnego"/>
          <w:sz w:val="24"/>
        </w:rPr>
        <w:footnoteReference w:id="1"/>
      </w:r>
      <w:r w:rsidRPr="00604B54">
        <w:t xml:space="preserve"> </w:t>
      </w:r>
      <w:r>
        <w:br/>
      </w:r>
      <w:r w:rsidRPr="00604B54">
        <w:t>z siedzibą w</w:t>
      </w:r>
      <w:r w:rsidRPr="00604B54">
        <w:rPr>
          <w:rFonts w:cs="Times New Roman"/>
        </w:rPr>
        <w:t> Poddębicach, ul. Łódzka 17/21, 99-200 Poddębice,</w:t>
      </w:r>
      <w:r w:rsidRPr="00604B54">
        <w:t xml:space="preserve"> adres e-mail: gmina@poddebice.pl, tel. 43 678 25 80.</w:t>
      </w:r>
    </w:p>
    <w:p w14:paraId="307628DE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2.</w:t>
      </w:r>
      <w:r w:rsidRPr="00604B54">
        <w:tab/>
        <w:t xml:space="preserve">Może Pan/Pani kontaktować się w sprawach związanych z przetwarzaniem danych osobowych oraz z wykonywaniem praw przysługujących na mocy RODO z Administratorem </w:t>
      </w:r>
      <w:r>
        <w:br/>
      </w:r>
      <w:r w:rsidRPr="00604B54">
        <w:t>z wykorzystaniem powyższych danych teleadresowych lub z wyznaczonym u Administratora Inspektorem ochrony danych na adres e-mail</w:t>
      </w:r>
      <w:r w:rsidRPr="00604B54">
        <w:rPr>
          <w:i/>
          <w:iCs/>
        </w:rPr>
        <w:t xml:space="preserve">: </w:t>
      </w:r>
      <w:r w:rsidRPr="00604B54">
        <w:t>iod@poddebice.pl</w:t>
      </w:r>
      <w:r w:rsidRPr="00604B54">
        <w:rPr>
          <w:i/>
          <w:iCs/>
        </w:rPr>
        <w:t xml:space="preserve"> .</w:t>
      </w:r>
    </w:p>
    <w:p w14:paraId="400A9435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3.</w:t>
      </w:r>
      <w:r w:rsidRPr="00604B54">
        <w:tab/>
        <w:t xml:space="preserve">Pani/Pana dane osobowe będą przetwarzane w związku z zapytaniem ofertowym </w:t>
      </w:r>
      <w:r>
        <w:br/>
      </w:r>
      <w:r w:rsidRPr="00604B54">
        <w:t xml:space="preserve">w postępowaniu o zamówienie, którego wartość nie przekracza 130 tys. zł na podstawie: </w:t>
      </w:r>
    </w:p>
    <w:p w14:paraId="70E47AA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obowiązku prawnego administratora wynikającego z przepisów ustawy z dnia 23.04.1964 r. - Kodeks cywilny oraz ustawy z dnia 06.09.2001 o dostępie do informacji publicznej;</w:t>
      </w:r>
    </w:p>
    <w:p w14:paraId="0841A0B3" w14:textId="77777777" w:rsidR="00604B54" w:rsidRPr="00604B54" w:rsidRDefault="00604B54" w:rsidP="00604B54">
      <w:pPr>
        <w:pStyle w:val="NormalnyWeb1"/>
        <w:numPr>
          <w:ilvl w:val="0"/>
          <w:numId w:val="1"/>
        </w:numPr>
        <w:tabs>
          <w:tab w:val="clear" w:pos="720"/>
          <w:tab w:val="num" w:pos="1080"/>
          <w:tab w:val="left" w:pos="1504"/>
        </w:tabs>
        <w:ind w:left="1504"/>
        <w:jc w:val="both"/>
        <w:textAlignment w:val="baseline"/>
      </w:pPr>
      <w:r w:rsidRPr="00604B54"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58BEB2A4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4.</w:t>
      </w:r>
      <w:r w:rsidRPr="00604B54">
        <w:tab/>
        <w:t xml:space="preserve">Pani/a dane mogą być udostępniane podmiotom i osobom upoważnionym do tego na podstawie przepisów prawa. Mogą zostać także udostępnione podmiotom realizującym czynności niezbędne do zrealizowania wskazanego celu przetwarzania, tzn. </w:t>
      </w:r>
      <w:r w:rsidRPr="00604B54">
        <w:rPr>
          <w:rFonts w:cs="Times New Roman"/>
        </w:rPr>
        <w:t xml:space="preserve"> podmiotom uprawnionym do ich otrzymywania na podstawie przepisów prawa lub umowy, w tym: podwykonawcom, firmom zapewniającym niszczenie dokumentów i nośników danych, biurom obsługi doradczej i prawnej,</w:t>
      </w:r>
      <w:r w:rsidRPr="00604B54">
        <w:t xml:space="preserve"> operatorom pocztowym.</w:t>
      </w:r>
      <w:r w:rsidRPr="00604B54">
        <w:rPr>
          <w:rStyle w:val="Odwoanieprzypisudolnego1"/>
        </w:rPr>
        <w:footnoteReference w:id="2"/>
      </w:r>
    </w:p>
    <w:p w14:paraId="26D81F9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5.</w:t>
      </w:r>
      <w:r w:rsidRPr="00604B54">
        <w:tab/>
        <w:t xml:space="preserve">Pani/Pana dane osobowe będą przetwarzane przez okres </w:t>
      </w:r>
      <w:r w:rsidRPr="00604B54">
        <w:rPr>
          <w:rFonts w:cs="Times New Roman"/>
        </w:rPr>
        <w:t>5 lat</w:t>
      </w:r>
      <w:r w:rsidRPr="00604B54">
        <w:t xml:space="preserve"> od momentu poinformowania uczestników postępowania o wyłonieniu najlepszej oferty.</w:t>
      </w:r>
    </w:p>
    <w:p w14:paraId="4C408772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6.</w:t>
      </w:r>
      <w:r w:rsidRPr="00604B54">
        <w:tab/>
        <w:t xml:space="preserve">Posiada Pan/i prawo żądania dostępu do swoich danych osobowych, a także ich sprostowania (poprawiania). </w:t>
      </w:r>
      <w:bookmarkStart w:id="0" w:name="__DdeLink__4297_275676422"/>
      <w:r w:rsidRPr="00604B54">
        <w:t xml:space="preserve">Przysługuje Pani/u także prawo do żądania usunięcia lub ograniczenia przetwarzania, a także sprzeciwu na przetwarzanie, przy czym przysługuje ono jedynie w sytuacji, jeżeli dalsze </w:t>
      </w:r>
      <w:bookmarkEnd w:id="0"/>
      <w:r w:rsidRPr="00604B54">
        <w:t xml:space="preserve">przetwarzanie nie jest niezbędne do wywiązania się przez Administratora z obowiązku prawnego i nie występują inne nadrzędne prawne podstawy przetwarzania. </w:t>
      </w:r>
    </w:p>
    <w:p w14:paraId="629904F7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7.</w:t>
      </w:r>
      <w:r w:rsidRPr="00604B54">
        <w:tab/>
        <w:t xml:space="preserve">Przysługuje Pani/Panu prawo wniesienia skargi na realizowane przez Administratora przetwarzanie do Prezesa UODO (uodo.gov.pl). </w:t>
      </w:r>
    </w:p>
    <w:p w14:paraId="23606ECB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8.</w:t>
      </w:r>
      <w:r w:rsidRPr="00604B54">
        <w:tab/>
        <w:t>Podanie danych jest dobrowolne, ale niezbędne do udziału w postępowaniu. Podanie dodatkowych danych, których przetwarzanie odbywa się na podstawie zgody jest dobrowolne, a ich niepodanie nie będzie miało wpływu na wybór oferty.</w:t>
      </w:r>
    </w:p>
    <w:p w14:paraId="45872D46" w14:textId="77777777" w:rsidR="00604B54" w:rsidRPr="00604B54" w:rsidRDefault="00604B54" w:rsidP="00604B54">
      <w:pPr>
        <w:pStyle w:val="NormalnyWeb1"/>
        <w:ind w:left="426" w:hanging="426"/>
        <w:jc w:val="both"/>
        <w:textAlignment w:val="baseline"/>
      </w:pPr>
      <w:r w:rsidRPr="00604B54">
        <w:t>9.</w:t>
      </w:r>
      <w:r w:rsidRPr="00604B54">
        <w:tab/>
        <w:t>Pani/a dane mogą nie będą udostępnione do państwa trzeciego/organizacji międzynarodowej.</w:t>
      </w:r>
    </w:p>
    <w:p w14:paraId="6DE0B3DD" w14:textId="77777777" w:rsidR="004B254D" w:rsidRPr="00604B54" w:rsidRDefault="00604B54" w:rsidP="00604B54">
      <w:pPr>
        <w:pStyle w:val="NormalnyWeb1"/>
        <w:ind w:left="426" w:hanging="426"/>
        <w:jc w:val="both"/>
        <w:textAlignment w:val="baseline"/>
        <w:rPr>
          <w:sz w:val="22"/>
          <w:szCs w:val="22"/>
        </w:rPr>
      </w:pPr>
      <w:r w:rsidRPr="00604B54">
        <w:t>10.</w:t>
      </w:r>
      <w:r w:rsidRPr="00604B54">
        <w:tab/>
        <w:t>Pani/a dane nie będą podlegały profilowaniu lub zautomatyzowanemu podejmowaniu decyzji.</w:t>
      </w:r>
      <w:r w:rsidR="004B254D" w:rsidRPr="00604B54">
        <w:rPr>
          <w:rFonts w:ascii="Arial" w:hAnsi="Arial" w:cs="Arial"/>
        </w:rPr>
        <w:tab/>
      </w:r>
      <w:r w:rsidR="004B254D" w:rsidRPr="00604B54">
        <w:rPr>
          <w:rFonts w:ascii="Arial" w:hAnsi="Arial" w:cs="Arial"/>
          <w:sz w:val="22"/>
          <w:szCs w:val="22"/>
        </w:rPr>
        <w:tab/>
      </w:r>
      <w:r w:rsidR="004B254D" w:rsidRPr="00604B54">
        <w:rPr>
          <w:rFonts w:ascii="Arial" w:hAnsi="Arial" w:cs="Arial"/>
          <w:sz w:val="22"/>
          <w:szCs w:val="22"/>
        </w:rPr>
        <w:tab/>
      </w:r>
      <w:r w:rsidR="004B254D" w:rsidRPr="00604B54">
        <w:rPr>
          <w:rFonts w:ascii="Arial" w:hAnsi="Arial" w:cs="Arial"/>
          <w:sz w:val="22"/>
          <w:szCs w:val="22"/>
        </w:rPr>
        <w:tab/>
      </w:r>
      <w:r w:rsidR="004B254D" w:rsidRPr="00604B54">
        <w:rPr>
          <w:rFonts w:ascii="Arial" w:hAnsi="Arial" w:cs="Arial"/>
          <w:sz w:val="22"/>
          <w:szCs w:val="22"/>
        </w:rPr>
        <w:tab/>
      </w:r>
      <w:r w:rsidR="004B254D" w:rsidRPr="00604B54">
        <w:rPr>
          <w:rFonts w:ascii="Arial" w:hAnsi="Arial" w:cs="Arial"/>
          <w:sz w:val="22"/>
          <w:szCs w:val="22"/>
        </w:rPr>
        <w:tab/>
      </w:r>
    </w:p>
    <w:p w14:paraId="60611287" w14:textId="77777777" w:rsidR="004B254D" w:rsidRPr="00604B54" w:rsidRDefault="004B254D" w:rsidP="004B254D">
      <w:pPr>
        <w:jc w:val="both"/>
        <w:rPr>
          <w:rFonts w:ascii="Arial" w:hAnsi="Arial" w:cs="Arial"/>
          <w:sz w:val="22"/>
          <w:szCs w:val="22"/>
        </w:rPr>
      </w:pPr>
    </w:p>
    <w:p w14:paraId="0710BEF5" w14:textId="77777777" w:rsidR="004B254D" w:rsidRPr="00604B54" w:rsidRDefault="004B254D" w:rsidP="004B254D">
      <w:pPr>
        <w:jc w:val="both"/>
        <w:rPr>
          <w:rFonts w:ascii="Arial" w:hAnsi="Arial" w:cs="Arial"/>
          <w:sz w:val="22"/>
          <w:szCs w:val="22"/>
        </w:rPr>
      </w:pPr>
    </w:p>
    <w:p w14:paraId="287A5E6C" w14:textId="77777777" w:rsidR="004B254D" w:rsidRPr="00604B54" w:rsidRDefault="004B254D" w:rsidP="004B254D">
      <w:pPr>
        <w:rPr>
          <w:sz w:val="22"/>
          <w:szCs w:val="22"/>
        </w:rPr>
      </w:pPr>
    </w:p>
    <w:p w14:paraId="79852F85" w14:textId="77777777" w:rsidR="004B254D" w:rsidRPr="00604B54" w:rsidRDefault="004B254D" w:rsidP="004B254D">
      <w:pPr>
        <w:rPr>
          <w:sz w:val="22"/>
          <w:szCs w:val="22"/>
        </w:rPr>
      </w:pPr>
    </w:p>
    <w:p w14:paraId="057CFCCD" w14:textId="77777777" w:rsidR="004B254D" w:rsidRPr="00604B54" w:rsidRDefault="004B254D" w:rsidP="004B254D">
      <w:pPr>
        <w:rPr>
          <w:sz w:val="22"/>
          <w:szCs w:val="22"/>
        </w:rPr>
      </w:pPr>
    </w:p>
    <w:p w14:paraId="26FB0523" w14:textId="77777777" w:rsidR="004B254D" w:rsidRPr="00604B54" w:rsidRDefault="004B254D" w:rsidP="004B254D">
      <w:pPr>
        <w:ind w:left="5664" w:firstLine="6"/>
        <w:rPr>
          <w:b/>
          <w:sz w:val="22"/>
          <w:szCs w:val="22"/>
        </w:rPr>
      </w:pPr>
    </w:p>
    <w:p w14:paraId="0700E031" w14:textId="77777777" w:rsidR="004B254D" w:rsidRDefault="004B254D" w:rsidP="004B254D">
      <w:pPr>
        <w:ind w:left="5664" w:firstLine="6"/>
        <w:rPr>
          <w:b/>
        </w:rPr>
      </w:pPr>
    </w:p>
    <w:p w14:paraId="47A56E6C" w14:textId="77777777" w:rsidR="004B254D" w:rsidRPr="00E97576" w:rsidRDefault="004B254D" w:rsidP="004B254D">
      <w:pPr>
        <w:widowControl w:val="0"/>
      </w:pPr>
    </w:p>
    <w:p w14:paraId="308A0F09" w14:textId="77777777" w:rsidR="004B254D" w:rsidRDefault="004B254D" w:rsidP="004B254D">
      <w:pPr>
        <w:spacing w:after="60"/>
        <w:rPr>
          <w:vertAlign w:val="superscript"/>
        </w:rPr>
      </w:pPr>
    </w:p>
    <w:p w14:paraId="3B6F9207" w14:textId="77777777" w:rsidR="001E3343" w:rsidRPr="00B31B5D" w:rsidRDefault="001E3343" w:rsidP="00B31B5D">
      <w:pPr>
        <w:pStyle w:val="Tekstpodstawowy"/>
        <w:spacing w:line="360" w:lineRule="auto"/>
        <w:ind w:right="-286" w:firstLine="708"/>
        <w:rPr>
          <w:sz w:val="24"/>
        </w:rPr>
      </w:pPr>
    </w:p>
    <w:p w14:paraId="4241F481" w14:textId="77777777" w:rsidR="001E3343" w:rsidRPr="00B31B5D" w:rsidRDefault="001B01CC" w:rsidP="005C1034">
      <w:pPr>
        <w:pStyle w:val="Tekstpodstawowy"/>
        <w:ind w:right="-286" w:firstLine="708"/>
        <w:rPr>
          <w:sz w:val="24"/>
        </w:rPr>
      </w:pPr>
      <w:r w:rsidRPr="00B31B5D">
        <w:rPr>
          <w:sz w:val="24"/>
        </w:rPr>
        <w:br/>
      </w:r>
      <w:r w:rsidRPr="00B31B5D">
        <w:rPr>
          <w:sz w:val="24"/>
        </w:rPr>
        <w:br/>
      </w:r>
      <w:r w:rsidRPr="00B31B5D">
        <w:rPr>
          <w:sz w:val="24"/>
        </w:rPr>
        <w:br/>
      </w:r>
    </w:p>
    <w:p w14:paraId="774DCA28" w14:textId="77777777" w:rsidR="001B01CC" w:rsidRPr="00B31B5D" w:rsidRDefault="001B01CC" w:rsidP="005C1034">
      <w:pPr>
        <w:pStyle w:val="Tekstpodstawowy"/>
        <w:ind w:right="-286" w:firstLine="708"/>
        <w:rPr>
          <w:sz w:val="24"/>
        </w:rPr>
      </w:pPr>
    </w:p>
    <w:p w14:paraId="7E5163CD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136EB8AB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19AF4214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7386B774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1238D434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29319A7F" w14:textId="77777777" w:rsidR="001E3343" w:rsidRDefault="001E3343" w:rsidP="005C1034">
      <w:pPr>
        <w:pStyle w:val="Tekstpodstawowy"/>
        <w:ind w:right="-286" w:firstLine="708"/>
        <w:rPr>
          <w:sz w:val="24"/>
        </w:rPr>
      </w:pPr>
    </w:p>
    <w:p w14:paraId="6F00B82D" w14:textId="77777777" w:rsidR="001E3343" w:rsidRDefault="001E3343" w:rsidP="005C1034">
      <w:pPr>
        <w:pStyle w:val="Tekstpodstawowy"/>
        <w:ind w:right="-286" w:firstLine="708"/>
        <w:rPr>
          <w:sz w:val="24"/>
        </w:rPr>
      </w:pPr>
    </w:p>
    <w:p w14:paraId="09A67F7A" w14:textId="77777777" w:rsidR="001E3343" w:rsidRDefault="001E3343" w:rsidP="005C1034">
      <w:pPr>
        <w:pStyle w:val="Tekstpodstawowy"/>
        <w:ind w:right="-286" w:firstLine="708"/>
        <w:rPr>
          <w:sz w:val="24"/>
        </w:rPr>
      </w:pPr>
    </w:p>
    <w:p w14:paraId="537518CD" w14:textId="77777777" w:rsidR="001E3343" w:rsidRDefault="001E3343" w:rsidP="005C1034">
      <w:pPr>
        <w:pStyle w:val="Tekstpodstawowy"/>
        <w:ind w:right="-286" w:firstLine="708"/>
        <w:rPr>
          <w:sz w:val="24"/>
        </w:rPr>
      </w:pPr>
    </w:p>
    <w:p w14:paraId="4E455420" w14:textId="77777777" w:rsidR="001E3343" w:rsidRDefault="001E3343" w:rsidP="005C1034">
      <w:pPr>
        <w:pStyle w:val="Tekstpodstawowy"/>
        <w:ind w:right="-286" w:firstLine="708"/>
        <w:rPr>
          <w:sz w:val="24"/>
        </w:rPr>
      </w:pPr>
    </w:p>
    <w:p w14:paraId="54B93FCB" w14:textId="77777777" w:rsidR="00A8463C" w:rsidRDefault="00A8463C" w:rsidP="005C1034">
      <w:pPr>
        <w:pStyle w:val="Tekstpodstawowy"/>
        <w:ind w:right="-286" w:firstLine="708"/>
        <w:rPr>
          <w:sz w:val="24"/>
        </w:rPr>
      </w:pPr>
    </w:p>
    <w:p w14:paraId="61D1255D" w14:textId="77777777" w:rsidR="00A8463C" w:rsidRDefault="00A8463C" w:rsidP="005C1034">
      <w:pPr>
        <w:pStyle w:val="Tekstpodstawowy"/>
        <w:ind w:right="-286" w:firstLine="708"/>
        <w:rPr>
          <w:sz w:val="24"/>
        </w:rPr>
      </w:pPr>
    </w:p>
    <w:p w14:paraId="2F9339BA" w14:textId="77777777" w:rsidR="00A8463C" w:rsidRDefault="00A8463C" w:rsidP="005C1034">
      <w:pPr>
        <w:pStyle w:val="Tekstpodstawowy"/>
        <w:ind w:right="-286" w:firstLine="708"/>
        <w:rPr>
          <w:sz w:val="24"/>
        </w:rPr>
      </w:pPr>
    </w:p>
    <w:p w14:paraId="3E1A5F59" w14:textId="77777777" w:rsidR="00A8463C" w:rsidRDefault="00A8463C" w:rsidP="005C1034">
      <w:pPr>
        <w:pStyle w:val="Tekstpodstawowy"/>
        <w:ind w:right="-286" w:firstLine="708"/>
        <w:rPr>
          <w:sz w:val="24"/>
        </w:rPr>
      </w:pPr>
    </w:p>
    <w:p w14:paraId="14C8BDD0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74269E4A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089372E6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1BAB9854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20FF9FE4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09A5AB59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33AB2DAE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49043677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41AA4D4B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3D641CD3" w14:textId="77777777" w:rsidR="001B01CC" w:rsidRDefault="001B01CC" w:rsidP="005C1034">
      <w:pPr>
        <w:pStyle w:val="Tekstpodstawowy"/>
        <w:ind w:right="-286" w:firstLine="708"/>
        <w:rPr>
          <w:sz w:val="24"/>
        </w:rPr>
      </w:pPr>
    </w:p>
    <w:p w14:paraId="44B297AE" w14:textId="77777777" w:rsidR="00A8463C" w:rsidRDefault="00A8463C" w:rsidP="005C1034">
      <w:pPr>
        <w:pStyle w:val="Tekstpodstawowy"/>
        <w:ind w:right="-286" w:firstLine="708"/>
        <w:rPr>
          <w:sz w:val="24"/>
        </w:rPr>
      </w:pPr>
    </w:p>
    <w:p w14:paraId="1271BD90" w14:textId="77777777" w:rsidR="008D71BC" w:rsidRDefault="008D71BC" w:rsidP="00DF0BFF">
      <w:pPr>
        <w:pStyle w:val="Tekstpodstawowy"/>
        <w:rPr>
          <w:sz w:val="16"/>
          <w:szCs w:val="16"/>
        </w:rPr>
      </w:pPr>
    </w:p>
    <w:p w14:paraId="3081FE80" w14:textId="77777777" w:rsidR="008E1BB3" w:rsidRDefault="008E1BB3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060D4F64" w14:textId="77777777" w:rsidR="008E1BB3" w:rsidRDefault="008E1BB3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47AB6F77" w14:textId="77777777" w:rsidR="008E1BB3" w:rsidRDefault="008E1BB3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16E014A8" w14:textId="77777777" w:rsidR="008E1BB3" w:rsidRDefault="008E1BB3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2D851E24" w14:textId="77777777" w:rsidR="00743565" w:rsidRDefault="00743565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66E20BE4" w14:textId="77777777" w:rsidR="00743565" w:rsidRDefault="00743565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08EF083E" w14:textId="77777777" w:rsidR="00743565" w:rsidRDefault="00743565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551BE0E7" w14:textId="77777777" w:rsidR="00743565" w:rsidRDefault="00743565" w:rsidP="008E1BB3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298FE878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0D60250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7D236BCF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2EBDF9B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3DEE1D71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72EC539C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6F508686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7F45B072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2F8F09AA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D72892A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4E04D1E5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29F51C87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3B5434D2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287B2499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737BFED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0CA9F5E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0850C2CD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D4DEA4C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1222573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26037D54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6EEBBD1B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64C29A7C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8AD739F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13955CE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F9D9EC6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7CE0CAB9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6CE0F45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3A2CB1D8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5FAF74E6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692475B1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36C3F4D9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694F1BD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6B0AAF62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13F726A2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p w14:paraId="0B91DB36" w14:textId="77777777" w:rsidR="008B071C" w:rsidRDefault="008B071C" w:rsidP="00DC2EE8">
      <w:pPr>
        <w:pStyle w:val="Nagwek3"/>
        <w:rPr>
          <w:rFonts w:ascii="Times New Roman" w:hAnsi="Times New Roman" w:cs="Times New Roman"/>
          <w:b w:val="0"/>
          <w:sz w:val="22"/>
          <w:szCs w:val="22"/>
        </w:rPr>
      </w:pPr>
    </w:p>
    <w:sectPr w:rsidR="008B071C" w:rsidSect="00301B83">
      <w:pgSz w:w="11906" w:h="16838"/>
      <w:pgMar w:top="1418" w:right="849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CF0C09" w14:textId="77777777" w:rsidR="00303F1B" w:rsidRDefault="00303F1B" w:rsidP="00D2788F">
      <w:r>
        <w:separator/>
      </w:r>
    </w:p>
  </w:endnote>
  <w:endnote w:type="continuationSeparator" w:id="0">
    <w:p w14:paraId="6F626703" w14:textId="77777777" w:rsidR="00303F1B" w:rsidRDefault="00303F1B" w:rsidP="00D27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20DA2" w14:textId="77777777" w:rsidR="00303F1B" w:rsidRDefault="00303F1B" w:rsidP="00D2788F">
      <w:r>
        <w:separator/>
      </w:r>
    </w:p>
  </w:footnote>
  <w:footnote w:type="continuationSeparator" w:id="0">
    <w:p w14:paraId="31568F51" w14:textId="77777777" w:rsidR="00303F1B" w:rsidRDefault="00303F1B" w:rsidP="00D2788F">
      <w:r>
        <w:continuationSeparator/>
      </w:r>
    </w:p>
  </w:footnote>
  <w:footnote w:id="1">
    <w:p w14:paraId="29120572" w14:textId="77777777" w:rsidR="00604B54" w:rsidRDefault="00604B54" w:rsidP="00604B54">
      <w:pPr>
        <w:pStyle w:val="Tekstprzypisudolnego"/>
      </w:pPr>
      <w:r>
        <w:rPr>
          <w:rStyle w:val="Znakiprzypiswdolnych"/>
        </w:rPr>
        <w:footnoteRef/>
      </w:r>
      <w:r>
        <w:tab/>
        <w:t>Należy wskazać właściwego administratora - podmiot, który udziela zamówienia.</w:t>
      </w:r>
    </w:p>
  </w:footnote>
  <w:footnote w:id="2">
    <w:p w14:paraId="3367AEB9" w14:textId="77777777" w:rsidR="00604B54" w:rsidRDefault="00604B54" w:rsidP="00604B54">
      <w:pPr>
        <w:pStyle w:val="Tekstprzypisudolnego"/>
        <w:jc w:val="both"/>
      </w:pPr>
      <w:r>
        <w:rPr>
          <w:rStyle w:val="Znakiprzypiswdolnych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29542DC"/>
    <w:multiLevelType w:val="hybridMultilevel"/>
    <w:tmpl w:val="45E6E172"/>
    <w:lvl w:ilvl="0" w:tplc="28EE88B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C8380A"/>
    <w:multiLevelType w:val="multilevel"/>
    <w:tmpl w:val="1AE413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8821775"/>
    <w:multiLevelType w:val="multilevel"/>
    <w:tmpl w:val="0D62C39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0B8F27FB"/>
    <w:multiLevelType w:val="multilevel"/>
    <w:tmpl w:val="F7ECBA5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070592B"/>
    <w:multiLevelType w:val="multilevel"/>
    <w:tmpl w:val="2416CB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8" w15:restartNumberingAfterBreak="0">
    <w:nsid w:val="16A55B1B"/>
    <w:multiLevelType w:val="multilevel"/>
    <w:tmpl w:val="B784ED4E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9" w15:restartNumberingAfterBreak="0">
    <w:nsid w:val="18757169"/>
    <w:multiLevelType w:val="hybridMultilevel"/>
    <w:tmpl w:val="46F44B14"/>
    <w:lvl w:ilvl="0" w:tplc="E4449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17F96"/>
    <w:multiLevelType w:val="multilevel"/>
    <w:tmpl w:val="E8521C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24076302"/>
    <w:multiLevelType w:val="multilevel"/>
    <w:tmpl w:val="0BE4A2A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29D8084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CAD31A3"/>
    <w:multiLevelType w:val="multilevel"/>
    <w:tmpl w:val="ED48A5C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3B02E3B"/>
    <w:multiLevelType w:val="multilevel"/>
    <w:tmpl w:val="B428E6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5" w15:restartNumberingAfterBreak="0">
    <w:nsid w:val="35065409"/>
    <w:multiLevelType w:val="multilevel"/>
    <w:tmpl w:val="2FBA3A78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5E220F3"/>
    <w:multiLevelType w:val="multilevel"/>
    <w:tmpl w:val="83C226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4A223650"/>
    <w:multiLevelType w:val="multilevel"/>
    <w:tmpl w:val="B48603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4FBB7D43"/>
    <w:multiLevelType w:val="multilevel"/>
    <w:tmpl w:val="6FD01A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6C7C23"/>
    <w:multiLevelType w:val="multilevel"/>
    <w:tmpl w:val="527E2330"/>
    <w:lvl w:ilvl="0">
      <w:start w:val="1"/>
      <w:numFmt w:val="bullet"/>
      <w:lvlText w:val=""/>
      <w:lvlJc w:val="left"/>
      <w:pPr>
        <w:tabs>
          <w:tab w:val="num" w:pos="96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320"/>
        </w:tabs>
        <w:ind w:left="132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680"/>
        </w:tabs>
        <w:ind w:left="168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400"/>
        </w:tabs>
        <w:ind w:left="240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760"/>
        </w:tabs>
        <w:ind w:left="276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480"/>
        </w:tabs>
        <w:ind w:left="348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840"/>
        </w:tabs>
        <w:ind w:left="384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5CF4493D"/>
    <w:multiLevelType w:val="multilevel"/>
    <w:tmpl w:val="C658C2F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69884E72"/>
    <w:multiLevelType w:val="multilevel"/>
    <w:tmpl w:val="3D42A204"/>
    <w:lvl w:ilvl="0">
      <w:start w:val="1"/>
      <w:numFmt w:val="bullet"/>
      <w:lvlText w:val="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22" w15:restartNumberingAfterBreak="0">
    <w:nsid w:val="6C890EF4"/>
    <w:multiLevelType w:val="multilevel"/>
    <w:tmpl w:val="A390353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75B27722"/>
    <w:multiLevelType w:val="multilevel"/>
    <w:tmpl w:val="6F801C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7B5F4512"/>
    <w:multiLevelType w:val="multilevel"/>
    <w:tmpl w:val="2C10E3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7D7121B0"/>
    <w:multiLevelType w:val="multilevel"/>
    <w:tmpl w:val="052CB56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7DF161FA"/>
    <w:multiLevelType w:val="multilevel"/>
    <w:tmpl w:val="F9DE809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7E376098"/>
    <w:multiLevelType w:val="multilevel"/>
    <w:tmpl w:val="0298F47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 w16cid:durableId="319820357">
    <w:abstractNumId w:val="0"/>
  </w:num>
  <w:num w:numId="2" w16cid:durableId="1155679572">
    <w:abstractNumId w:val="1"/>
  </w:num>
  <w:num w:numId="3" w16cid:durableId="332685198">
    <w:abstractNumId w:val="2"/>
  </w:num>
  <w:num w:numId="4" w16cid:durableId="33776444">
    <w:abstractNumId w:val="12"/>
  </w:num>
  <w:num w:numId="5" w16cid:durableId="1516307463">
    <w:abstractNumId w:val="3"/>
  </w:num>
  <w:num w:numId="6" w16cid:durableId="381251626">
    <w:abstractNumId w:val="7"/>
  </w:num>
  <w:num w:numId="7" w16cid:durableId="1833061591">
    <w:abstractNumId w:val="24"/>
  </w:num>
  <w:num w:numId="8" w16cid:durableId="1881820040">
    <w:abstractNumId w:val="23"/>
  </w:num>
  <w:num w:numId="9" w16cid:durableId="1023675652">
    <w:abstractNumId w:val="19"/>
  </w:num>
  <w:num w:numId="10" w16cid:durableId="2043556336">
    <w:abstractNumId w:val="14"/>
  </w:num>
  <w:num w:numId="11" w16cid:durableId="380446176">
    <w:abstractNumId w:val="10"/>
  </w:num>
  <w:num w:numId="12" w16cid:durableId="1777750775">
    <w:abstractNumId w:val="9"/>
  </w:num>
  <w:num w:numId="13" w16cid:durableId="1937209956">
    <w:abstractNumId w:val="11"/>
  </w:num>
  <w:num w:numId="14" w16cid:durableId="1146318637">
    <w:abstractNumId w:val="22"/>
  </w:num>
  <w:num w:numId="15" w16cid:durableId="698437389">
    <w:abstractNumId w:val="25"/>
  </w:num>
  <w:num w:numId="16" w16cid:durableId="1394307566">
    <w:abstractNumId w:val="16"/>
  </w:num>
  <w:num w:numId="17" w16cid:durableId="943881857">
    <w:abstractNumId w:val="5"/>
  </w:num>
  <w:num w:numId="18" w16cid:durableId="170263147">
    <w:abstractNumId w:val="8"/>
  </w:num>
  <w:num w:numId="19" w16cid:durableId="1384711730">
    <w:abstractNumId w:val="13"/>
  </w:num>
  <w:num w:numId="20" w16cid:durableId="1768580534">
    <w:abstractNumId w:val="15"/>
  </w:num>
  <w:num w:numId="21" w16cid:durableId="141433583">
    <w:abstractNumId w:val="17"/>
  </w:num>
  <w:num w:numId="22" w16cid:durableId="859851008">
    <w:abstractNumId w:val="18"/>
  </w:num>
  <w:num w:numId="23" w16cid:durableId="112218286">
    <w:abstractNumId w:val="20"/>
  </w:num>
  <w:num w:numId="24" w16cid:durableId="1023358628">
    <w:abstractNumId w:val="4"/>
  </w:num>
  <w:num w:numId="25" w16cid:durableId="929703198">
    <w:abstractNumId w:val="26"/>
  </w:num>
  <w:num w:numId="26" w16cid:durableId="6299895">
    <w:abstractNumId w:val="6"/>
  </w:num>
  <w:num w:numId="27" w16cid:durableId="2027518335">
    <w:abstractNumId w:val="27"/>
  </w:num>
  <w:num w:numId="28" w16cid:durableId="132713109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24F"/>
    <w:rsid w:val="000013CE"/>
    <w:rsid w:val="00002005"/>
    <w:rsid w:val="0000360A"/>
    <w:rsid w:val="00007F84"/>
    <w:rsid w:val="00012CF0"/>
    <w:rsid w:val="00012E58"/>
    <w:rsid w:val="00015860"/>
    <w:rsid w:val="00024BD9"/>
    <w:rsid w:val="00026E0E"/>
    <w:rsid w:val="00027B0F"/>
    <w:rsid w:val="00033C46"/>
    <w:rsid w:val="000401AC"/>
    <w:rsid w:val="0004174E"/>
    <w:rsid w:val="000446FE"/>
    <w:rsid w:val="000517FF"/>
    <w:rsid w:val="00051C81"/>
    <w:rsid w:val="000533E4"/>
    <w:rsid w:val="0005623A"/>
    <w:rsid w:val="0007154F"/>
    <w:rsid w:val="000728E8"/>
    <w:rsid w:val="00072951"/>
    <w:rsid w:val="0009529B"/>
    <w:rsid w:val="000A3E6C"/>
    <w:rsid w:val="000A472A"/>
    <w:rsid w:val="000A5680"/>
    <w:rsid w:val="000B0DF3"/>
    <w:rsid w:val="000B2752"/>
    <w:rsid w:val="000B590F"/>
    <w:rsid w:val="000C12ED"/>
    <w:rsid w:val="000C14EC"/>
    <w:rsid w:val="000C58F6"/>
    <w:rsid w:val="000D0A28"/>
    <w:rsid w:val="000D0CAF"/>
    <w:rsid w:val="000D76A9"/>
    <w:rsid w:val="000E3AAF"/>
    <w:rsid w:val="000E3E7F"/>
    <w:rsid w:val="000E4A07"/>
    <w:rsid w:val="000E4EAD"/>
    <w:rsid w:val="000E51DB"/>
    <w:rsid w:val="000E51E4"/>
    <w:rsid w:val="00102448"/>
    <w:rsid w:val="00102536"/>
    <w:rsid w:val="001057EE"/>
    <w:rsid w:val="00110197"/>
    <w:rsid w:val="00112734"/>
    <w:rsid w:val="001148B5"/>
    <w:rsid w:val="0011770B"/>
    <w:rsid w:val="001200CC"/>
    <w:rsid w:val="00121F8A"/>
    <w:rsid w:val="00124928"/>
    <w:rsid w:val="001274E8"/>
    <w:rsid w:val="001332A3"/>
    <w:rsid w:val="001376B3"/>
    <w:rsid w:val="00141E0E"/>
    <w:rsid w:val="00146DB0"/>
    <w:rsid w:val="00147F3D"/>
    <w:rsid w:val="001509EE"/>
    <w:rsid w:val="00152E94"/>
    <w:rsid w:val="00162E04"/>
    <w:rsid w:val="00165FC7"/>
    <w:rsid w:val="001677A9"/>
    <w:rsid w:val="00167E9E"/>
    <w:rsid w:val="00175281"/>
    <w:rsid w:val="00181BC9"/>
    <w:rsid w:val="00182460"/>
    <w:rsid w:val="00186213"/>
    <w:rsid w:val="00197173"/>
    <w:rsid w:val="001A1461"/>
    <w:rsid w:val="001A333A"/>
    <w:rsid w:val="001A36F2"/>
    <w:rsid w:val="001A4634"/>
    <w:rsid w:val="001A4B60"/>
    <w:rsid w:val="001B01CC"/>
    <w:rsid w:val="001C01F1"/>
    <w:rsid w:val="001C3C4C"/>
    <w:rsid w:val="001C43E7"/>
    <w:rsid w:val="001C75AE"/>
    <w:rsid w:val="001D2296"/>
    <w:rsid w:val="001D294A"/>
    <w:rsid w:val="001D29A1"/>
    <w:rsid w:val="001D638B"/>
    <w:rsid w:val="001D757B"/>
    <w:rsid w:val="001E3343"/>
    <w:rsid w:val="001E361D"/>
    <w:rsid w:val="001E61BD"/>
    <w:rsid w:val="001F4CB0"/>
    <w:rsid w:val="00200376"/>
    <w:rsid w:val="002028B2"/>
    <w:rsid w:val="00205519"/>
    <w:rsid w:val="00207F56"/>
    <w:rsid w:val="002119FB"/>
    <w:rsid w:val="002120F3"/>
    <w:rsid w:val="002132AB"/>
    <w:rsid w:val="00214828"/>
    <w:rsid w:val="00225047"/>
    <w:rsid w:val="00233BD8"/>
    <w:rsid w:val="00235870"/>
    <w:rsid w:val="00237819"/>
    <w:rsid w:val="002419FF"/>
    <w:rsid w:val="00252395"/>
    <w:rsid w:val="00253F7E"/>
    <w:rsid w:val="0026380A"/>
    <w:rsid w:val="00266037"/>
    <w:rsid w:val="002663E4"/>
    <w:rsid w:val="002678B9"/>
    <w:rsid w:val="00275FAB"/>
    <w:rsid w:val="002769CA"/>
    <w:rsid w:val="00276E6D"/>
    <w:rsid w:val="002805F2"/>
    <w:rsid w:val="002816AA"/>
    <w:rsid w:val="002822A1"/>
    <w:rsid w:val="00285CBE"/>
    <w:rsid w:val="0028626B"/>
    <w:rsid w:val="00290DCA"/>
    <w:rsid w:val="00292BBF"/>
    <w:rsid w:val="002967AD"/>
    <w:rsid w:val="002A22B5"/>
    <w:rsid w:val="002A2C00"/>
    <w:rsid w:val="002A605C"/>
    <w:rsid w:val="002A7D30"/>
    <w:rsid w:val="002B182D"/>
    <w:rsid w:val="002B4D51"/>
    <w:rsid w:val="002C02B2"/>
    <w:rsid w:val="002C1FE9"/>
    <w:rsid w:val="002D5D82"/>
    <w:rsid w:val="002D7F1C"/>
    <w:rsid w:val="002E4B73"/>
    <w:rsid w:val="002E56BE"/>
    <w:rsid w:val="002E5E4D"/>
    <w:rsid w:val="002F254E"/>
    <w:rsid w:val="002F25B6"/>
    <w:rsid w:val="00301685"/>
    <w:rsid w:val="00301B83"/>
    <w:rsid w:val="00303F1B"/>
    <w:rsid w:val="00305498"/>
    <w:rsid w:val="003136EC"/>
    <w:rsid w:val="0031424F"/>
    <w:rsid w:val="00321222"/>
    <w:rsid w:val="0033265D"/>
    <w:rsid w:val="003333AC"/>
    <w:rsid w:val="003457B4"/>
    <w:rsid w:val="00345F79"/>
    <w:rsid w:val="00351638"/>
    <w:rsid w:val="00356941"/>
    <w:rsid w:val="00365C3E"/>
    <w:rsid w:val="00370F15"/>
    <w:rsid w:val="003711A7"/>
    <w:rsid w:val="003724A4"/>
    <w:rsid w:val="00372745"/>
    <w:rsid w:val="00381CF1"/>
    <w:rsid w:val="003844F6"/>
    <w:rsid w:val="00386D14"/>
    <w:rsid w:val="00393CEA"/>
    <w:rsid w:val="00394A30"/>
    <w:rsid w:val="0039758D"/>
    <w:rsid w:val="003A2A1B"/>
    <w:rsid w:val="003A737F"/>
    <w:rsid w:val="003B022D"/>
    <w:rsid w:val="003B0CDA"/>
    <w:rsid w:val="003B5878"/>
    <w:rsid w:val="003B7556"/>
    <w:rsid w:val="003C2CCE"/>
    <w:rsid w:val="003D0F35"/>
    <w:rsid w:val="003D2C09"/>
    <w:rsid w:val="003D61E3"/>
    <w:rsid w:val="003E0062"/>
    <w:rsid w:val="003E1F6A"/>
    <w:rsid w:val="003F02A1"/>
    <w:rsid w:val="003F1079"/>
    <w:rsid w:val="003F155E"/>
    <w:rsid w:val="003F183C"/>
    <w:rsid w:val="004120B9"/>
    <w:rsid w:val="00414751"/>
    <w:rsid w:val="00422267"/>
    <w:rsid w:val="00431B76"/>
    <w:rsid w:val="00433D3F"/>
    <w:rsid w:val="004424C8"/>
    <w:rsid w:val="004435C4"/>
    <w:rsid w:val="00446A0D"/>
    <w:rsid w:val="0045129A"/>
    <w:rsid w:val="00451731"/>
    <w:rsid w:val="00454D26"/>
    <w:rsid w:val="0045502E"/>
    <w:rsid w:val="00457068"/>
    <w:rsid w:val="004706C7"/>
    <w:rsid w:val="00473250"/>
    <w:rsid w:val="00473E99"/>
    <w:rsid w:val="00477F58"/>
    <w:rsid w:val="004830AD"/>
    <w:rsid w:val="00487BB6"/>
    <w:rsid w:val="00490361"/>
    <w:rsid w:val="00490E45"/>
    <w:rsid w:val="00497145"/>
    <w:rsid w:val="004976A0"/>
    <w:rsid w:val="004A76C3"/>
    <w:rsid w:val="004B17FD"/>
    <w:rsid w:val="004B254D"/>
    <w:rsid w:val="004B2D0E"/>
    <w:rsid w:val="004B5FF4"/>
    <w:rsid w:val="004B6BBF"/>
    <w:rsid w:val="004C0CC1"/>
    <w:rsid w:val="004C19C2"/>
    <w:rsid w:val="004C6DFB"/>
    <w:rsid w:val="004D0022"/>
    <w:rsid w:val="004D007B"/>
    <w:rsid w:val="004D25AD"/>
    <w:rsid w:val="004D7669"/>
    <w:rsid w:val="004E7691"/>
    <w:rsid w:val="004F2BEE"/>
    <w:rsid w:val="00503118"/>
    <w:rsid w:val="0050479D"/>
    <w:rsid w:val="00505671"/>
    <w:rsid w:val="005072E0"/>
    <w:rsid w:val="00513DD4"/>
    <w:rsid w:val="0051535D"/>
    <w:rsid w:val="00516C4B"/>
    <w:rsid w:val="00521DE9"/>
    <w:rsid w:val="00526211"/>
    <w:rsid w:val="0053247E"/>
    <w:rsid w:val="00533916"/>
    <w:rsid w:val="00535404"/>
    <w:rsid w:val="0054341D"/>
    <w:rsid w:val="005509A5"/>
    <w:rsid w:val="0055697B"/>
    <w:rsid w:val="00556FDE"/>
    <w:rsid w:val="00562630"/>
    <w:rsid w:val="00564E3C"/>
    <w:rsid w:val="00574618"/>
    <w:rsid w:val="005749E9"/>
    <w:rsid w:val="0057696E"/>
    <w:rsid w:val="00583ABF"/>
    <w:rsid w:val="005843A7"/>
    <w:rsid w:val="005866AE"/>
    <w:rsid w:val="005866E8"/>
    <w:rsid w:val="00586DB8"/>
    <w:rsid w:val="0059095C"/>
    <w:rsid w:val="00591EBD"/>
    <w:rsid w:val="00595DFD"/>
    <w:rsid w:val="005A2D0C"/>
    <w:rsid w:val="005A7FE9"/>
    <w:rsid w:val="005B025E"/>
    <w:rsid w:val="005B2E74"/>
    <w:rsid w:val="005B2E8B"/>
    <w:rsid w:val="005B598D"/>
    <w:rsid w:val="005C1034"/>
    <w:rsid w:val="005D05A2"/>
    <w:rsid w:val="005D2E55"/>
    <w:rsid w:val="005D302E"/>
    <w:rsid w:val="005D5366"/>
    <w:rsid w:val="005D75C4"/>
    <w:rsid w:val="005E2028"/>
    <w:rsid w:val="005E27F0"/>
    <w:rsid w:val="005E465C"/>
    <w:rsid w:val="005E573B"/>
    <w:rsid w:val="005F2ADC"/>
    <w:rsid w:val="005F3D79"/>
    <w:rsid w:val="005F3E60"/>
    <w:rsid w:val="005F7112"/>
    <w:rsid w:val="00601F17"/>
    <w:rsid w:val="00603314"/>
    <w:rsid w:val="00604B54"/>
    <w:rsid w:val="0060702E"/>
    <w:rsid w:val="0061103A"/>
    <w:rsid w:val="00615396"/>
    <w:rsid w:val="00615E27"/>
    <w:rsid w:val="00615ED0"/>
    <w:rsid w:val="006257A4"/>
    <w:rsid w:val="006401B5"/>
    <w:rsid w:val="0064024D"/>
    <w:rsid w:val="0064120B"/>
    <w:rsid w:val="006509BF"/>
    <w:rsid w:val="006510B5"/>
    <w:rsid w:val="0065204A"/>
    <w:rsid w:val="006554A6"/>
    <w:rsid w:val="00655569"/>
    <w:rsid w:val="0066023F"/>
    <w:rsid w:val="00664148"/>
    <w:rsid w:val="006652A7"/>
    <w:rsid w:val="006722AC"/>
    <w:rsid w:val="00675286"/>
    <w:rsid w:val="00675A43"/>
    <w:rsid w:val="00685140"/>
    <w:rsid w:val="006868BD"/>
    <w:rsid w:val="00687866"/>
    <w:rsid w:val="006A02EA"/>
    <w:rsid w:val="006A1F59"/>
    <w:rsid w:val="006A28B9"/>
    <w:rsid w:val="006A3D26"/>
    <w:rsid w:val="006A5386"/>
    <w:rsid w:val="006B3113"/>
    <w:rsid w:val="006C0564"/>
    <w:rsid w:val="006C10B0"/>
    <w:rsid w:val="006C2D26"/>
    <w:rsid w:val="006C3D83"/>
    <w:rsid w:val="006C5DD5"/>
    <w:rsid w:val="006C6992"/>
    <w:rsid w:val="006E0881"/>
    <w:rsid w:val="006E195F"/>
    <w:rsid w:val="006E5613"/>
    <w:rsid w:val="006E7674"/>
    <w:rsid w:val="006F1EA7"/>
    <w:rsid w:val="00700B2E"/>
    <w:rsid w:val="00701BC3"/>
    <w:rsid w:val="00701E9B"/>
    <w:rsid w:val="007048A2"/>
    <w:rsid w:val="0071413B"/>
    <w:rsid w:val="00720A3B"/>
    <w:rsid w:val="00723A8D"/>
    <w:rsid w:val="007327E0"/>
    <w:rsid w:val="00734920"/>
    <w:rsid w:val="00737027"/>
    <w:rsid w:val="007378DF"/>
    <w:rsid w:val="00743565"/>
    <w:rsid w:val="0074663F"/>
    <w:rsid w:val="00750BD6"/>
    <w:rsid w:val="00754D20"/>
    <w:rsid w:val="00755775"/>
    <w:rsid w:val="007607D7"/>
    <w:rsid w:val="00764C67"/>
    <w:rsid w:val="007650CB"/>
    <w:rsid w:val="00773F16"/>
    <w:rsid w:val="00776771"/>
    <w:rsid w:val="00783726"/>
    <w:rsid w:val="00785AF0"/>
    <w:rsid w:val="00786A15"/>
    <w:rsid w:val="007910A2"/>
    <w:rsid w:val="00792B86"/>
    <w:rsid w:val="0079592A"/>
    <w:rsid w:val="0079734A"/>
    <w:rsid w:val="007A2BCA"/>
    <w:rsid w:val="007A54A1"/>
    <w:rsid w:val="007A5592"/>
    <w:rsid w:val="007A58DE"/>
    <w:rsid w:val="007B14EA"/>
    <w:rsid w:val="007B1B31"/>
    <w:rsid w:val="007B24CC"/>
    <w:rsid w:val="007B3330"/>
    <w:rsid w:val="007C056C"/>
    <w:rsid w:val="007C1873"/>
    <w:rsid w:val="007C7640"/>
    <w:rsid w:val="007D555F"/>
    <w:rsid w:val="007D714A"/>
    <w:rsid w:val="007E7D2E"/>
    <w:rsid w:val="007F3B30"/>
    <w:rsid w:val="007F3FC0"/>
    <w:rsid w:val="007F4A6D"/>
    <w:rsid w:val="007F53CB"/>
    <w:rsid w:val="007F76A8"/>
    <w:rsid w:val="00802C7A"/>
    <w:rsid w:val="00811523"/>
    <w:rsid w:val="00817A05"/>
    <w:rsid w:val="00827E40"/>
    <w:rsid w:val="008354AF"/>
    <w:rsid w:val="008354B2"/>
    <w:rsid w:val="00835C7A"/>
    <w:rsid w:val="00841481"/>
    <w:rsid w:val="00842BBC"/>
    <w:rsid w:val="00842D66"/>
    <w:rsid w:val="008439BC"/>
    <w:rsid w:val="00844AE4"/>
    <w:rsid w:val="00853091"/>
    <w:rsid w:val="00853327"/>
    <w:rsid w:val="008538F2"/>
    <w:rsid w:val="008551AD"/>
    <w:rsid w:val="00855F8B"/>
    <w:rsid w:val="008617FD"/>
    <w:rsid w:val="00863862"/>
    <w:rsid w:val="008645FC"/>
    <w:rsid w:val="00865F02"/>
    <w:rsid w:val="00866676"/>
    <w:rsid w:val="00871752"/>
    <w:rsid w:val="0087627A"/>
    <w:rsid w:val="00876572"/>
    <w:rsid w:val="008830ED"/>
    <w:rsid w:val="00883687"/>
    <w:rsid w:val="00890FA9"/>
    <w:rsid w:val="0089321A"/>
    <w:rsid w:val="008A3E5B"/>
    <w:rsid w:val="008A4521"/>
    <w:rsid w:val="008A4B8B"/>
    <w:rsid w:val="008A4C32"/>
    <w:rsid w:val="008A5051"/>
    <w:rsid w:val="008A6D9E"/>
    <w:rsid w:val="008B071C"/>
    <w:rsid w:val="008C363A"/>
    <w:rsid w:val="008C76AD"/>
    <w:rsid w:val="008D71BC"/>
    <w:rsid w:val="008E1BB3"/>
    <w:rsid w:val="008E2551"/>
    <w:rsid w:val="008E397A"/>
    <w:rsid w:val="008F106E"/>
    <w:rsid w:val="008F265E"/>
    <w:rsid w:val="008F28EF"/>
    <w:rsid w:val="008F781A"/>
    <w:rsid w:val="008F7ED6"/>
    <w:rsid w:val="00905343"/>
    <w:rsid w:val="00910308"/>
    <w:rsid w:val="009118CA"/>
    <w:rsid w:val="00911C2B"/>
    <w:rsid w:val="00914F4D"/>
    <w:rsid w:val="0091799F"/>
    <w:rsid w:val="0092270A"/>
    <w:rsid w:val="00925F32"/>
    <w:rsid w:val="00930200"/>
    <w:rsid w:val="0093714C"/>
    <w:rsid w:val="00937D2D"/>
    <w:rsid w:val="00950586"/>
    <w:rsid w:val="00952AD5"/>
    <w:rsid w:val="00953635"/>
    <w:rsid w:val="00953874"/>
    <w:rsid w:val="00953AA3"/>
    <w:rsid w:val="0095760A"/>
    <w:rsid w:val="00960046"/>
    <w:rsid w:val="00966F98"/>
    <w:rsid w:val="00967C90"/>
    <w:rsid w:val="00970E02"/>
    <w:rsid w:val="0097432C"/>
    <w:rsid w:val="009768FB"/>
    <w:rsid w:val="00977342"/>
    <w:rsid w:val="00985F19"/>
    <w:rsid w:val="00987C4F"/>
    <w:rsid w:val="00991889"/>
    <w:rsid w:val="009A0724"/>
    <w:rsid w:val="009A09BA"/>
    <w:rsid w:val="009A0A02"/>
    <w:rsid w:val="009A67BC"/>
    <w:rsid w:val="009B46E3"/>
    <w:rsid w:val="009B5B76"/>
    <w:rsid w:val="009C180A"/>
    <w:rsid w:val="009C3E8A"/>
    <w:rsid w:val="009C6951"/>
    <w:rsid w:val="009D151A"/>
    <w:rsid w:val="009D18AC"/>
    <w:rsid w:val="009F1692"/>
    <w:rsid w:val="009F1B58"/>
    <w:rsid w:val="009F3858"/>
    <w:rsid w:val="00A04890"/>
    <w:rsid w:val="00A14905"/>
    <w:rsid w:val="00A154C3"/>
    <w:rsid w:val="00A156D8"/>
    <w:rsid w:val="00A1584D"/>
    <w:rsid w:val="00A15B0A"/>
    <w:rsid w:val="00A21407"/>
    <w:rsid w:val="00A233A9"/>
    <w:rsid w:val="00A2366A"/>
    <w:rsid w:val="00A27783"/>
    <w:rsid w:val="00A40F21"/>
    <w:rsid w:val="00A4257D"/>
    <w:rsid w:val="00A438CB"/>
    <w:rsid w:val="00A44644"/>
    <w:rsid w:val="00A47F12"/>
    <w:rsid w:val="00A56AF5"/>
    <w:rsid w:val="00A60F04"/>
    <w:rsid w:val="00A61FEC"/>
    <w:rsid w:val="00A6532E"/>
    <w:rsid w:val="00A73A05"/>
    <w:rsid w:val="00A745DB"/>
    <w:rsid w:val="00A74EE1"/>
    <w:rsid w:val="00A7574A"/>
    <w:rsid w:val="00A7627A"/>
    <w:rsid w:val="00A76E82"/>
    <w:rsid w:val="00A76F15"/>
    <w:rsid w:val="00A81B50"/>
    <w:rsid w:val="00A821D9"/>
    <w:rsid w:val="00A8463C"/>
    <w:rsid w:val="00A85184"/>
    <w:rsid w:val="00A93CF4"/>
    <w:rsid w:val="00A97117"/>
    <w:rsid w:val="00AA5878"/>
    <w:rsid w:val="00AC59B1"/>
    <w:rsid w:val="00AC5DAD"/>
    <w:rsid w:val="00AD0A3D"/>
    <w:rsid w:val="00AD5902"/>
    <w:rsid w:val="00AD6573"/>
    <w:rsid w:val="00AD7D69"/>
    <w:rsid w:val="00AE3DF8"/>
    <w:rsid w:val="00AE4747"/>
    <w:rsid w:val="00AF711E"/>
    <w:rsid w:val="00AF7E69"/>
    <w:rsid w:val="00B019D0"/>
    <w:rsid w:val="00B07CE5"/>
    <w:rsid w:val="00B12608"/>
    <w:rsid w:val="00B1267D"/>
    <w:rsid w:val="00B13E00"/>
    <w:rsid w:val="00B16BC9"/>
    <w:rsid w:val="00B20CE4"/>
    <w:rsid w:val="00B21F34"/>
    <w:rsid w:val="00B279D3"/>
    <w:rsid w:val="00B311F3"/>
    <w:rsid w:val="00B31B5D"/>
    <w:rsid w:val="00B31F2A"/>
    <w:rsid w:val="00B47691"/>
    <w:rsid w:val="00B54239"/>
    <w:rsid w:val="00B54961"/>
    <w:rsid w:val="00B60CB9"/>
    <w:rsid w:val="00B67A59"/>
    <w:rsid w:val="00B70F56"/>
    <w:rsid w:val="00B72EC7"/>
    <w:rsid w:val="00B733A8"/>
    <w:rsid w:val="00B75B17"/>
    <w:rsid w:val="00B92DAE"/>
    <w:rsid w:val="00B97792"/>
    <w:rsid w:val="00BA4918"/>
    <w:rsid w:val="00BA6895"/>
    <w:rsid w:val="00BB136B"/>
    <w:rsid w:val="00BB25F2"/>
    <w:rsid w:val="00BB2D68"/>
    <w:rsid w:val="00BB32B9"/>
    <w:rsid w:val="00BB594C"/>
    <w:rsid w:val="00BB6EFC"/>
    <w:rsid w:val="00BC24FE"/>
    <w:rsid w:val="00BC3D3D"/>
    <w:rsid w:val="00BE0578"/>
    <w:rsid w:val="00BE49C6"/>
    <w:rsid w:val="00BE6E39"/>
    <w:rsid w:val="00BE7CFB"/>
    <w:rsid w:val="00BF3A01"/>
    <w:rsid w:val="00BF53B6"/>
    <w:rsid w:val="00C01B3D"/>
    <w:rsid w:val="00C01BF1"/>
    <w:rsid w:val="00C10428"/>
    <w:rsid w:val="00C13C66"/>
    <w:rsid w:val="00C1735F"/>
    <w:rsid w:val="00C204A4"/>
    <w:rsid w:val="00C35FD2"/>
    <w:rsid w:val="00C446EA"/>
    <w:rsid w:val="00C46FEA"/>
    <w:rsid w:val="00C51FEB"/>
    <w:rsid w:val="00C52733"/>
    <w:rsid w:val="00C537CC"/>
    <w:rsid w:val="00C545FB"/>
    <w:rsid w:val="00C55DB9"/>
    <w:rsid w:val="00C61D08"/>
    <w:rsid w:val="00C73337"/>
    <w:rsid w:val="00C74AEA"/>
    <w:rsid w:val="00C84554"/>
    <w:rsid w:val="00C85287"/>
    <w:rsid w:val="00C94F74"/>
    <w:rsid w:val="00CA3AB2"/>
    <w:rsid w:val="00CA4814"/>
    <w:rsid w:val="00CB6905"/>
    <w:rsid w:val="00CB75ED"/>
    <w:rsid w:val="00CC51FF"/>
    <w:rsid w:val="00CC67A6"/>
    <w:rsid w:val="00CD153F"/>
    <w:rsid w:val="00CD3C47"/>
    <w:rsid w:val="00CE35AA"/>
    <w:rsid w:val="00CE423B"/>
    <w:rsid w:val="00CF0D49"/>
    <w:rsid w:val="00CF1406"/>
    <w:rsid w:val="00CF1D02"/>
    <w:rsid w:val="00D05B9E"/>
    <w:rsid w:val="00D06540"/>
    <w:rsid w:val="00D113D4"/>
    <w:rsid w:val="00D14E24"/>
    <w:rsid w:val="00D15EAC"/>
    <w:rsid w:val="00D165B9"/>
    <w:rsid w:val="00D238FB"/>
    <w:rsid w:val="00D24634"/>
    <w:rsid w:val="00D246DF"/>
    <w:rsid w:val="00D265BE"/>
    <w:rsid w:val="00D2788F"/>
    <w:rsid w:val="00D32791"/>
    <w:rsid w:val="00D35528"/>
    <w:rsid w:val="00D425EF"/>
    <w:rsid w:val="00D449CB"/>
    <w:rsid w:val="00D453DD"/>
    <w:rsid w:val="00D45D56"/>
    <w:rsid w:val="00D5477F"/>
    <w:rsid w:val="00D70F9F"/>
    <w:rsid w:val="00D734A1"/>
    <w:rsid w:val="00D82867"/>
    <w:rsid w:val="00D845D8"/>
    <w:rsid w:val="00D86DA1"/>
    <w:rsid w:val="00D942CF"/>
    <w:rsid w:val="00D94B37"/>
    <w:rsid w:val="00D967A1"/>
    <w:rsid w:val="00D96FA0"/>
    <w:rsid w:val="00DA3AD3"/>
    <w:rsid w:val="00DB1AD9"/>
    <w:rsid w:val="00DB7412"/>
    <w:rsid w:val="00DC2EE8"/>
    <w:rsid w:val="00DC4F95"/>
    <w:rsid w:val="00DD5559"/>
    <w:rsid w:val="00DD76F9"/>
    <w:rsid w:val="00DE3572"/>
    <w:rsid w:val="00DE44B4"/>
    <w:rsid w:val="00DE54DC"/>
    <w:rsid w:val="00DE72F0"/>
    <w:rsid w:val="00DE7CBC"/>
    <w:rsid w:val="00DF0BFF"/>
    <w:rsid w:val="00DF144B"/>
    <w:rsid w:val="00DF1A42"/>
    <w:rsid w:val="00DF33EF"/>
    <w:rsid w:val="00DF3D90"/>
    <w:rsid w:val="00DF56D7"/>
    <w:rsid w:val="00DF6261"/>
    <w:rsid w:val="00DF709F"/>
    <w:rsid w:val="00E008E2"/>
    <w:rsid w:val="00E0600E"/>
    <w:rsid w:val="00E0648F"/>
    <w:rsid w:val="00E134EF"/>
    <w:rsid w:val="00E13B3D"/>
    <w:rsid w:val="00E25338"/>
    <w:rsid w:val="00E33B3E"/>
    <w:rsid w:val="00E36CBA"/>
    <w:rsid w:val="00E41A44"/>
    <w:rsid w:val="00E472EB"/>
    <w:rsid w:val="00E553D6"/>
    <w:rsid w:val="00E63F0E"/>
    <w:rsid w:val="00E67917"/>
    <w:rsid w:val="00E73372"/>
    <w:rsid w:val="00E75D56"/>
    <w:rsid w:val="00E9176D"/>
    <w:rsid w:val="00E936F2"/>
    <w:rsid w:val="00E9766F"/>
    <w:rsid w:val="00EA1D1A"/>
    <w:rsid w:val="00EA3E23"/>
    <w:rsid w:val="00EA5FD2"/>
    <w:rsid w:val="00EA6CB3"/>
    <w:rsid w:val="00EB0C22"/>
    <w:rsid w:val="00EC20AB"/>
    <w:rsid w:val="00EC421E"/>
    <w:rsid w:val="00ED146E"/>
    <w:rsid w:val="00ED6250"/>
    <w:rsid w:val="00EE4D99"/>
    <w:rsid w:val="00EE5289"/>
    <w:rsid w:val="00EF0F87"/>
    <w:rsid w:val="00EF3413"/>
    <w:rsid w:val="00EF4D61"/>
    <w:rsid w:val="00EF6EE6"/>
    <w:rsid w:val="00EF79FB"/>
    <w:rsid w:val="00F0353E"/>
    <w:rsid w:val="00F037EB"/>
    <w:rsid w:val="00F0609A"/>
    <w:rsid w:val="00F07C0D"/>
    <w:rsid w:val="00F10212"/>
    <w:rsid w:val="00F13552"/>
    <w:rsid w:val="00F1402F"/>
    <w:rsid w:val="00F15742"/>
    <w:rsid w:val="00F1681F"/>
    <w:rsid w:val="00F177D1"/>
    <w:rsid w:val="00F208F7"/>
    <w:rsid w:val="00F248FD"/>
    <w:rsid w:val="00F25117"/>
    <w:rsid w:val="00F31E48"/>
    <w:rsid w:val="00F425C9"/>
    <w:rsid w:val="00F43339"/>
    <w:rsid w:val="00F44520"/>
    <w:rsid w:val="00F51ECE"/>
    <w:rsid w:val="00F530C4"/>
    <w:rsid w:val="00F56FA9"/>
    <w:rsid w:val="00F57C61"/>
    <w:rsid w:val="00F57C9C"/>
    <w:rsid w:val="00F657AA"/>
    <w:rsid w:val="00F66C06"/>
    <w:rsid w:val="00F7329E"/>
    <w:rsid w:val="00F81B6E"/>
    <w:rsid w:val="00F81C17"/>
    <w:rsid w:val="00F85B28"/>
    <w:rsid w:val="00F85C7D"/>
    <w:rsid w:val="00F861FA"/>
    <w:rsid w:val="00F90DC8"/>
    <w:rsid w:val="00F94348"/>
    <w:rsid w:val="00F96C3E"/>
    <w:rsid w:val="00FA1E08"/>
    <w:rsid w:val="00FA2AC3"/>
    <w:rsid w:val="00FB022E"/>
    <w:rsid w:val="00FB510F"/>
    <w:rsid w:val="00FB6B40"/>
    <w:rsid w:val="00FC1D28"/>
    <w:rsid w:val="00FC28E5"/>
    <w:rsid w:val="00FC49C5"/>
    <w:rsid w:val="00FD1F79"/>
    <w:rsid w:val="00FD272B"/>
    <w:rsid w:val="00FD5CE5"/>
    <w:rsid w:val="00FE0E16"/>
    <w:rsid w:val="00FE29DF"/>
    <w:rsid w:val="00FE4093"/>
    <w:rsid w:val="00FE5516"/>
    <w:rsid w:val="00FE742C"/>
    <w:rsid w:val="00FF146A"/>
    <w:rsid w:val="00FF2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38756C"/>
  <w15:docId w15:val="{0BD49CBF-C8DE-4C79-9E21-6C69E9D1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86D14"/>
    <w:pPr>
      <w:suppressAutoHyphens/>
    </w:pPr>
    <w:rPr>
      <w:sz w:val="24"/>
      <w:szCs w:val="24"/>
      <w:lang w:eastAsia="zh-CN"/>
    </w:rPr>
  </w:style>
  <w:style w:type="paragraph" w:styleId="Nagwek3">
    <w:name w:val="heading 3"/>
    <w:basedOn w:val="Normalny"/>
    <w:next w:val="Normalny"/>
    <w:qFormat/>
    <w:rsid w:val="002822A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386D14"/>
    <w:rPr>
      <w:rFonts w:ascii="Symbol" w:hAnsi="Symbol" w:cs="OpenSymbol"/>
    </w:rPr>
  </w:style>
  <w:style w:type="character" w:customStyle="1" w:styleId="Absatz-Standardschriftart">
    <w:name w:val="Absatz-Standardschriftart"/>
    <w:rsid w:val="00386D14"/>
  </w:style>
  <w:style w:type="character" w:customStyle="1" w:styleId="WW-Absatz-Standardschriftart">
    <w:name w:val="WW-Absatz-Standardschriftart"/>
    <w:rsid w:val="00386D14"/>
  </w:style>
  <w:style w:type="character" w:customStyle="1" w:styleId="WW-Absatz-Standardschriftart1">
    <w:name w:val="WW-Absatz-Standardschriftart1"/>
    <w:rsid w:val="00386D14"/>
  </w:style>
  <w:style w:type="character" w:customStyle="1" w:styleId="WW-Absatz-Standardschriftart11">
    <w:name w:val="WW-Absatz-Standardschriftart11"/>
    <w:rsid w:val="00386D14"/>
  </w:style>
  <w:style w:type="character" w:customStyle="1" w:styleId="WW-Absatz-Standardschriftart111">
    <w:name w:val="WW-Absatz-Standardschriftart111"/>
    <w:rsid w:val="00386D14"/>
  </w:style>
  <w:style w:type="character" w:customStyle="1" w:styleId="WW-Absatz-Standardschriftart1111">
    <w:name w:val="WW-Absatz-Standardschriftart1111"/>
    <w:rsid w:val="00386D14"/>
  </w:style>
  <w:style w:type="character" w:customStyle="1" w:styleId="Domylnaczcionkaakapitu1">
    <w:name w:val="Domyślna czcionka akapitu1"/>
    <w:rsid w:val="00386D14"/>
  </w:style>
  <w:style w:type="character" w:customStyle="1" w:styleId="Znakinumeracji">
    <w:name w:val="Znaki numeracji"/>
    <w:rsid w:val="00386D14"/>
  </w:style>
  <w:style w:type="character" w:customStyle="1" w:styleId="Symbolewypunktowania">
    <w:name w:val="Symbole wypunktowania"/>
    <w:rsid w:val="00386D14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rsid w:val="00386D1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386D14"/>
    <w:rPr>
      <w:sz w:val="28"/>
    </w:rPr>
  </w:style>
  <w:style w:type="paragraph" w:styleId="Lista">
    <w:name w:val="List"/>
    <w:basedOn w:val="Tekstpodstawowy"/>
    <w:rsid w:val="00386D14"/>
    <w:rPr>
      <w:rFonts w:cs="Tahoma"/>
    </w:rPr>
  </w:style>
  <w:style w:type="paragraph" w:styleId="Legenda">
    <w:name w:val="caption"/>
    <w:basedOn w:val="Normalny"/>
    <w:qFormat/>
    <w:rsid w:val="00386D1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86D14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rsid w:val="00386D14"/>
    <w:pPr>
      <w:suppressLineNumbers/>
    </w:pPr>
  </w:style>
  <w:style w:type="paragraph" w:customStyle="1" w:styleId="Nagwektabeli">
    <w:name w:val="Nagłówek tabeli"/>
    <w:basedOn w:val="Zawartotabeli"/>
    <w:rsid w:val="00386D14"/>
    <w:pPr>
      <w:jc w:val="center"/>
    </w:pPr>
    <w:rPr>
      <w:b/>
      <w:bCs/>
    </w:rPr>
  </w:style>
  <w:style w:type="character" w:styleId="Odwoanieprzypisukocowego">
    <w:name w:val="endnote reference"/>
    <w:uiPriority w:val="99"/>
    <w:unhideWhenUsed/>
    <w:rsid w:val="00966F98"/>
    <w:rPr>
      <w:vertAlign w:val="superscript"/>
    </w:rPr>
  </w:style>
  <w:style w:type="paragraph" w:customStyle="1" w:styleId="Tekstpodstawowy31">
    <w:name w:val="Tekst podstawowy 31"/>
    <w:basedOn w:val="Normalny"/>
    <w:rsid w:val="00966F98"/>
    <w:pPr>
      <w:jc w:val="both"/>
    </w:pPr>
    <w:rPr>
      <w:szCs w:val="20"/>
      <w:lang w:eastAsia="ar-SA"/>
    </w:rPr>
  </w:style>
  <w:style w:type="character" w:customStyle="1" w:styleId="TekstpodstawowyZnak">
    <w:name w:val="Tekst podstawowy Znak"/>
    <w:link w:val="Tekstpodstawowy"/>
    <w:rsid w:val="008D71BC"/>
    <w:rPr>
      <w:sz w:val="28"/>
      <w:szCs w:val="24"/>
      <w:lang w:eastAsia="zh-CN"/>
    </w:rPr>
  </w:style>
  <w:style w:type="paragraph" w:styleId="Tekstprzypisukocowego">
    <w:name w:val="endnote text"/>
    <w:basedOn w:val="Normalny"/>
    <w:link w:val="TekstprzypisukocowegoZnak"/>
    <w:rsid w:val="00D2788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2788F"/>
    <w:rPr>
      <w:lang w:eastAsia="zh-CN"/>
    </w:rPr>
  </w:style>
  <w:style w:type="paragraph" w:styleId="Akapitzlist">
    <w:name w:val="List Paragraph"/>
    <w:basedOn w:val="Normalny"/>
    <w:uiPriority w:val="34"/>
    <w:qFormat/>
    <w:rsid w:val="00A7627A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B254D"/>
    <w:pPr>
      <w:suppressAutoHyphens w:val="0"/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4B254D"/>
    <w:rPr>
      <w:rFonts w:eastAsia="Calibri"/>
      <w:sz w:val="16"/>
      <w:szCs w:val="16"/>
    </w:rPr>
  </w:style>
  <w:style w:type="paragraph" w:styleId="Bezodstpw">
    <w:name w:val="No Spacing"/>
    <w:uiPriority w:val="1"/>
    <w:qFormat/>
    <w:rsid w:val="004B254D"/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rsid w:val="002D5D82"/>
    <w:pPr>
      <w:spacing w:line="360" w:lineRule="auto"/>
      <w:jc w:val="center"/>
    </w:pPr>
    <w:rPr>
      <w:rFonts w:ascii="Arial" w:hAnsi="Arial"/>
      <w:b/>
      <w:lang w:eastAsia="ar-SA"/>
    </w:rPr>
  </w:style>
  <w:style w:type="character" w:customStyle="1" w:styleId="TytuZnak">
    <w:name w:val="Tytuł Znak"/>
    <w:link w:val="Tytu"/>
    <w:rsid w:val="002D5D82"/>
    <w:rPr>
      <w:rFonts w:ascii="Arial" w:hAnsi="Arial" w:cs="Arial"/>
      <w:b/>
      <w:sz w:val="24"/>
      <w:szCs w:val="24"/>
      <w:lang w:eastAsia="ar-SA"/>
    </w:rPr>
  </w:style>
  <w:style w:type="character" w:styleId="Hipercze">
    <w:name w:val="Hyperlink"/>
    <w:uiPriority w:val="99"/>
    <w:unhideWhenUsed/>
    <w:rsid w:val="0009529B"/>
    <w:rPr>
      <w:color w:val="0000FF"/>
      <w:u w:val="single"/>
    </w:rPr>
  </w:style>
  <w:style w:type="paragraph" w:customStyle="1" w:styleId="contact">
    <w:name w:val="contact"/>
    <w:basedOn w:val="Normalny"/>
    <w:rsid w:val="0009529B"/>
    <w:pPr>
      <w:suppressAutoHyphens w:val="0"/>
      <w:spacing w:before="100" w:beforeAutospacing="1" w:after="100" w:afterAutospacing="1"/>
    </w:pPr>
    <w:rPr>
      <w:lang w:eastAsia="pl-PL"/>
    </w:rPr>
  </w:style>
  <w:style w:type="character" w:styleId="Odwoaniedokomentarza">
    <w:name w:val="annotation reference"/>
    <w:basedOn w:val="Domylnaczcionkaakapitu"/>
    <w:semiHidden/>
    <w:unhideWhenUsed/>
    <w:rsid w:val="0021482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1482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14828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148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14828"/>
    <w:rPr>
      <w:b/>
      <w:bCs/>
      <w:lang w:eastAsia="zh-CN"/>
    </w:rPr>
  </w:style>
  <w:style w:type="paragraph" w:styleId="Tekstdymka">
    <w:name w:val="Balloon Text"/>
    <w:basedOn w:val="Normalny"/>
    <w:link w:val="TekstdymkaZnak"/>
    <w:semiHidden/>
    <w:unhideWhenUsed/>
    <w:rsid w:val="002148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214828"/>
    <w:rPr>
      <w:rFonts w:ascii="Tahoma" w:hAnsi="Tahoma" w:cs="Tahoma"/>
      <w:sz w:val="16"/>
      <w:szCs w:val="16"/>
      <w:lang w:eastAsia="zh-CN"/>
    </w:rPr>
  </w:style>
  <w:style w:type="paragraph" w:styleId="Zwykytekst">
    <w:name w:val="Plain Text"/>
    <w:basedOn w:val="Normalny"/>
    <w:link w:val="ZwykytekstZnak"/>
    <w:uiPriority w:val="99"/>
    <w:unhideWhenUsed/>
    <w:rsid w:val="00EE4D99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E4D99"/>
    <w:rPr>
      <w:sz w:val="24"/>
      <w:szCs w:val="24"/>
    </w:rPr>
  </w:style>
  <w:style w:type="character" w:styleId="Odwoanieprzypisudolnego">
    <w:name w:val="footnote reference"/>
    <w:rsid w:val="00604B54"/>
    <w:rPr>
      <w:rFonts w:eastAsia="Times New Roman"/>
      <w:position w:val="1"/>
      <w:sz w:val="14"/>
    </w:rPr>
  </w:style>
  <w:style w:type="character" w:customStyle="1" w:styleId="Odwoanieprzypisudolnego1">
    <w:name w:val="Odwołanie przypisu dolnego1"/>
    <w:basedOn w:val="Domylnaczcionkaakapitu"/>
    <w:rsid w:val="00604B54"/>
  </w:style>
  <w:style w:type="character" w:customStyle="1" w:styleId="Znakiprzypiswdolnych">
    <w:name w:val="Znaki przypisów dolnych"/>
    <w:rsid w:val="00604B54"/>
  </w:style>
  <w:style w:type="paragraph" w:customStyle="1" w:styleId="NormalnyWeb1">
    <w:name w:val="Normalny (Web)1"/>
    <w:basedOn w:val="Normalny"/>
    <w:rsid w:val="00604B54"/>
    <w:pPr>
      <w:widowControl w:val="0"/>
      <w:suppressAutoHyphens w:val="0"/>
      <w:autoSpaceDE w:val="0"/>
    </w:pPr>
    <w:rPr>
      <w:rFonts w:cs="Liberation Serif"/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604B54"/>
    <w:pPr>
      <w:widowControl w:val="0"/>
      <w:suppressAutoHyphens w:val="0"/>
      <w:autoSpaceDE w:val="0"/>
      <w:ind w:left="339" w:hanging="339"/>
    </w:pPr>
    <w:rPr>
      <w:rFonts w:cs="Liberation Serif"/>
      <w:kern w:val="1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04B54"/>
    <w:rPr>
      <w:rFonts w:cs="Liberation Serif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9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poddeb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5F54-2C2B-41DE-82FF-2FF28F145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9</Pages>
  <Words>2254</Words>
  <Characters>13530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Komenda Powiatowa Policji</vt:lpstr>
    </vt:vector>
  </TitlesOfParts>
  <Company>Gmina Poddębice</Company>
  <LinksUpToDate>false</LinksUpToDate>
  <CharactersWithSpaces>15753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Komenda Powiatowa Policji</dc:title>
  <dc:creator>Rafał</dc:creator>
  <cp:lastModifiedBy>Elżbieta Pośpieszyńska</cp:lastModifiedBy>
  <cp:revision>7</cp:revision>
  <cp:lastPrinted>2025-07-03T10:40:00Z</cp:lastPrinted>
  <dcterms:created xsi:type="dcterms:W3CDTF">2023-09-14T10:05:00Z</dcterms:created>
  <dcterms:modified xsi:type="dcterms:W3CDTF">2025-07-03T11:22:00Z</dcterms:modified>
</cp:coreProperties>
</file>